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2262C" w14:textId="074CF1ED" w:rsidR="009A4EA9" w:rsidRPr="00645623" w:rsidRDefault="009A4EA9" w:rsidP="00614D18">
      <w:pPr>
        <w:pStyle w:val="Nagwek1"/>
      </w:pPr>
      <w:bookmarkStart w:id="0" w:name="_Toc516738908"/>
      <w:bookmarkStart w:id="1" w:name="_Toc18928752"/>
      <w:r w:rsidRPr="00645623">
        <w:t>ZAŁĄCZNIK NR 1</w:t>
      </w:r>
      <w:r w:rsidR="00237FC5">
        <w:t>.1</w:t>
      </w:r>
      <w:r w:rsidRPr="00645623">
        <w:t xml:space="preserve"> DO </w:t>
      </w:r>
      <w:r w:rsidR="00237FC5">
        <w:t>OPZ</w:t>
      </w:r>
      <w:r w:rsidRPr="00645623">
        <w:t xml:space="preserve"> – </w:t>
      </w:r>
      <w:bookmarkEnd w:id="0"/>
      <w:bookmarkEnd w:id="1"/>
      <w:r w:rsidR="00254D14">
        <w:t>Specyfikacja techniczna</w:t>
      </w:r>
      <w:r w:rsidR="00267858" w:rsidRPr="00645623">
        <w:t xml:space="preserve"> </w:t>
      </w:r>
    </w:p>
    <w:p w14:paraId="3052262D" w14:textId="6F198C3D" w:rsidR="009A4EA9" w:rsidRDefault="00C431AC" w:rsidP="006D7CE0">
      <w:pPr>
        <w:pStyle w:val="Akapitzlist"/>
        <w:numPr>
          <w:ilvl w:val="0"/>
          <w:numId w:val="29"/>
        </w:numPr>
        <w:spacing w:line="276" w:lineRule="auto"/>
        <w:ind w:left="284" w:hanging="284"/>
        <w:jc w:val="left"/>
        <w:outlineLvl w:val="0"/>
        <w:rPr>
          <w:rFonts w:asciiTheme="minorHAnsi" w:hAnsiTheme="minorHAnsi" w:cs="Arial"/>
          <w:b/>
        </w:rPr>
      </w:pPr>
      <w:r>
        <w:rPr>
          <w:rFonts w:asciiTheme="minorHAnsi" w:hAnsiTheme="minorHAnsi" w:cs="Arial"/>
          <w:b/>
        </w:rPr>
        <w:t>Określenie przedmiotu zakupu</w:t>
      </w:r>
    </w:p>
    <w:p w14:paraId="7C62C60F" w14:textId="42E8CFC4" w:rsidR="00FB00CD" w:rsidRPr="00CC2B36" w:rsidRDefault="00FB00CD" w:rsidP="006D7CE0">
      <w:pPr>
        <w:pStyle w:val="Nagwek1"/>
        <w:keepNext w:val="0"/>
        <w:spacing w:before="120"/>
        <w:rPr>
          <w:rFonts w:ascii="Calibri" w:hAnsi="Calibri" w:cs="Arial"/>
          <w:b w:val="0"/>
          <w:color w:val="auto"/>
          <w:spacing w:val="-1"/>
        </w:rPr>
      </w:pPr>
      <w:r w:rsidRPr="00CC2B36">
        <w:rPr>
          <w:rFonts w:ascii="Calibri" w:hAnsi="Calibri" w:cs="Arial"/>
          <w:b w:val="0"/>
          <w:color w:val="auto"/>
        </w:rPr>
        <w:t>Przedmiotem zamówienia jest sukcesywna dostawa asortymentu kablowego,</w:t>
      </w:r>
      <w:r w:rsidRPr="00CC2B36">
        <w:rPr>
          <w:rFonts w:ascii="Calibri" w:hAnsi="Calibri" w:cs="Arial"/>
          <w:b w:val="0"/>
          <w:color w:val="auto"/>
          <w:spacing w:val="-1"/>
        </w:rPr>
        <w:t xml:space="preserve"> zgodnie ze</w:t>
      </w:r>
      <w:r w:rsidR="00036819">
        <w:rPr>
          <w:rFonts w:ascii="Calibri" w:hAnsi="Calibri" w:cs="Arial"/>
          <w:b w:val="0"/>
          <w:color w:val="auto"/>
          <w:spacing w:val="-1"/>
        </w:rPr>
        <w:t> </w:t>
      </w:r>
      <w:r w:rsidRPr="00CC2B36">
        <w:rPr>
          <w:rFonts w:ascii="Calibri" w:hAnsi="Calibri" w:cs="Arial"/>
          <w:b w:val="0"/>
          <w:color w:val="auto"/>
          <w:spacing w:val="-1"/>
        </w:rPr>
        <w:t>specyfikacją techniczną</w:t>
      </w:r>
      <w:r w:rsidR="00D06CE7" w:rsidRPr="00CC2B36">
        <w:rPr>
          <w:rFonts w:ascii="Calibri" w:hAnsi="Calibri" w:cs="Arial"/>
          <w:b w:val="0"/>
          <w:color w:val="auto"/>
          <w:spacing w:val="-1"/>
        </w:rPr>
        <w:t xml:space="preserve"> poniżej:</w:t>
      </w:r>
    </w:p>
    <w:tbl>
      <w:tblPr>
        <w:tblW w:w="5000" w:type="pct"/>
        <w:tblCellMar>
          <w:left w:w="70" w:type="dxa"/>
          <w:right w:w="70" w:type="dxa"/>
        </w:tblCellMar>
        <w:tblLook w:val="04A0" w:firstRow="1" w:lastRow="0" w:firstColumn="1" w:lastColumn="0" w:noHBand="0" w:noVBand="1"/>
      </w:tblPr>
      <w:tblGrid>
        <w:gridCol w:w="658"/>
        <w:gridCol w:w="4967"/>
        <w:gridCol w:w="2665"/>
        <w:gridCol w:w="659"/>
      </w:tblGrid>
      <w:tr w:rsidR="0025739F" w:rsidRPr="0025739F" w14:paraId="3F92359D" w14:textId="77777777" w:rsidTr="00E77837">
        <w:trPr>
          <w:trHeight w:val="900"/>
        </w:trPr>
        <w:tc>
          <w:tcPr>
            <w:tcW w:w="368" w:type="pct"/>
            <w:tcBorders>
              <w:top w:val="single" w:sz="4" w:space="0" w:color="auto"/>
              <w:left w:val="single" w:sz="4" w:space="0" w:color="auto"/>
              <w:bottom w:val="single" w:sz="4" w:space="0" w:color="auto"/>
              <w:right w:val="single" w:sz="4" w:space="0" w:color="auto"/>
            </w:tcBorders>
            <w:shd w:val="clear" w:color="000000" w:fill="E2EFDA"/>
            <w:vAlign w:val="center"/>
            <w:hideMark/>
          </w:tcPr>
          <w:p w14:paraId="70B3960C" w14:textId="77777777" w:rsidR="0025739F" w:rsidRPr="0025739F" w:rsidRDefault="0025739F" w:rsidP="0025739F">
            <w:pPr>
              <w:spacing w:line="240" w:lineRule="auto"/>
              <w:jc w:val="center"/>
              <w:rPr>
                <w:rFonts w:ascii="Calibri" w:hAnsi="Calibri" w:cs="Calibri"/>
                <w:b/>
                <w:bCs/>
                <w:color w:val="000000"/>
                <w:szCs w:val="22"/>
                <w:lang w:eastAsia="pl-PL"/>
              </w:rPr>
            </w:pPr>
            <w:r w:rsidRPr="0025739F">
              <w:rPr>
                <w:rFonts w:ascii="Calibri" w:hAnsi="Calibri" w:cs="Calibri"/>
                <w:b/>
                <w:bCs/>
                <w:color w:val="000000"/>
                <w:szCs w:val="22"/>
                <w:lang w:eastAsia="pl-PL"/>
              </w:rPr>
              <w:t>LP.</w:t>
            </w:r>
          </w:p>
        </w:tc>
        <w:tc>
          <w:tcPr>
            <w:tcW w:w="2775" w:type="pct"/>
            <w:tcBorders>
              <w:top w:val="single" w:sz="4" w:space="0" w:color="auto"/>
              <w:left w:val="nil"/>
              <w:bottom w:val="single" w:sz="4" w:space="0" w:color="auto"/>
              <w:right w:val="single" w:sz="4" w:space="0" w:color="auto"/>
            </w:tcBorders>
            <w:shd w:val="clear" w:color="000000" w:fill="E2EFDA"/>
            <w:vAlign w:val="center"/>
            <w:hideMark/>
          </w:tcPr>
          <w:p w14:paraId="34904B16" w14:textId="77777777" w:rsidR="0025739F" w:rsidRPr="0025739F" w:rsidRDefault="0025739F" w:rsidP="0025739F">
            <w:pPr>
              <w:spacing w:line="240" w:lineRule="auto"/>
              <w:jc w:val="center"/>
              <w:rPr>
                <w:rFonts w:ascii="Calibri" w:hAnsi="Calibri" w:cs="Calibri"/>
                <w:b/>
                <w:bCs/>
                <w:color w:val="000000"/>
                <w:szCs w:val="22"/>
                <w:lang w:eastAsia="pl-PL"/>
              </w:rPr>
            </w:pPr>
            <w:r w:rsidRPr="0025739F">
              <w:rPr>
                <w:rFonts w:ascii="Calibri" w:hAnsi="Calibri" w:cs="Calibri"/>
                <w:b/>
                <w:bCs/>
                <w:color w:val="000000"/>
                <w:szCs w:val="22"/>
                <w:lang w:eastAsia="pl-PL"/>
              </w:rPr>
              <w:t>NAZWA</w:t>
            </w:r>
          </w:p>
        </w:tc>
        <w:tc>
          <w:tcPr>
            <w:tcW w:w="1489" w:type="pct"/>
            <w:tcBorders>
              <w:top w:val="single" w:sz="4" w:space="0" w:color="auto"/>
              <w:left w:val="nil"/>
              <w:bottom w:val="single" w:sz="4" w:space="0" w:color="auto"/>
              <w:right w:val="single" w:sz="4" w:space="0" w:color="auto"/>
            </w:tcBorders>
            <w:shd w:val="clear" w:color="000000" w:fill="E2EFDA"/>
            <w:vAlign w:val="center"/>
            <w:hideMark/>
          </w:tcPr>
          <w:p w14:paraId="1E9D673B" w14:textId="77777777" w:rsidR="0025739F" w:rsidRPr="0025739F" w:rsidRDefault="0025739F" w:rsidP="0025739F">
            <w:pPr>
              <w:spacing w:line="240" w:lineRule="auto"/>
              <w:jc w:val="center"/>
              <w:rPr>
                <w:rFonts w:ascii="Calibri" w:hAnsi="Calibri" w:cs="Calibri"/>
                <w:b/>
                <w:bCs/>
                <w:color w:val="000000"/>
                <w:szCs w:val="22"/>
                <w:lang w:eastAsia="pl-PL"/>
              </w:rPr>
            </w:pPr>
            <w:r w:rsidRPr="0025739F">
              <w:rPr>
                <w:rFonts w:ascii="Calibri" w:hAnsi="Calibri" w:cs="Calibri"/>
                <w:b/>
                <w:bCs/>
                <w:color w:val="000000"/>
                <w:szCs w:val="22"/>
                <w:lang w:eastAsia="pl-PL"/>
              </w:rPr>
              <w:t>Jednostka Wielkości</w:t>
            </w:r>
          </w:p>
        </w:tc>
        <w:tc>
          <w:tcPr>
            <w:tcW w:w="368" w:type="pct"/>
            <w:tcBorders>
              <w:top w:val="single" w:sz="4" w:space="0" w:color="auto"/>
              <w:left w:val="nil"/>
              <w:bottom w:val="single" w:sz="4" w:space="0" w:color="auto"/>
              <w:right w:val="single" w:sz="4" w:space="0" w:color="auto"/>
            </w:tcBorders>
            <w:shd w:val="clear" w:color="000000" w:fill="E2EFDA"/>
            <w:vAlign w:val="center"/>
            <w:hideMark/>
          </w:tcPr>
          <w:p w14:paraId="178E0CEA" w14:textId="77777777" w:rsidR="0025739F" w:rsidRPr="0025739F" w:rsidRDefault="0025739F" w:rsidP="0025739F">
            <w:pPr>
              <w:spacing w:line="240" w:lineRule="auto"/>
              <w:jc w:val="center"/>
              <w:rPr>
                <w:rFonts w:ascii="Calibri" w:hAnsi="Calibri" w:cs="Calibri"/>
                <w:b/>
                <w:bCs/>
                <w:color w:val="000000"/>
                <w:szCs w:val="22"/>
                <w:lang w:eastAsia="pl-PL"/>
              </w:rPr>
            </w:pPr>
            <w:r w:rsidRPr="0025739F">
              <w:rPr>
                <w:rFonts w:ascii="Calibri" w:hAnsi="Calibri" w:cs="Calibri"/>
                <w:b/>
                <w:bCs/>
                <w:color w:val="000000"/>
                <w:szCs w:val="22"/>
                <w:lang w:eastAsia="pl-PL"/>
              </w:rPr>
              <w:t>Ilość</w:t>
            </w:r>
          </w:p>
        </w:tc>
      </w:tr>
      <w:tr w:rsidR="00E77837" w:rsidRPr="0025739F" w14:paraId="586CCB7E" w14:textId="77777777" w:rsidTr="00E77837">
        <w:trPr>
          <w:trHeight w:val="300"/>
        </w:trPr>
        <w:tc>
          <w:tcPr>
            <w:tcW w:w="368" w:type="pct"/>
            <w:tcBorders>
              <w:top w:val="nil"/>
              <w:left w:val="single" w:sz="4" w:space="0" w:color="auto"/>
              <w:bottom w:val="single" w:sz="4" w:space="0" w:color="auto"/>
              <w:right w:val="single" w:sz="4" w:space="0" w:color="auto"/>
            </w:tcBorders>
            <w:shd w:val="clear" w:color="auto" w:fill="auto"/>
            <w:noWrap/>
            <w:vAlign w:val="center"/>
            <w:hideMark/>
          </w:tcPr>
          <w:p w14:paraId="671FA23F" w14:textId="77777777" w:rsidR="00E77837" w:rsidRPr="0025739F" w:rsidRDefault="00E77837" w:rsidP="00E77837">
            <w:pPr>
              <w:spacing w:line="240" w:lineRule="auto"/>
              <w:jc w:val="center"/>
              <w:rPr>
                <w:rFonts w:ascii="Calibri" w:hAnsi="Calibri" w:cs="Calibri"/>
                <w:b/>
                <w:bCs/>
                <w:color w:val="000000"/>
                <w:szCs w:val="22"/>
                <w:lang w:eastAsia="pl-PL"/>
              </w:rPr>
            </w:pPr>
            <w:r w:rsidRPr="0025739F">
              <w:rPr>
                <w:rFonts w:ascii="Calibri" w:hAnsi="Calibri" w:cs="Calibri"/>
                <w:b/>
                <w:bCs/>
                <w:color w:val="000000"/>
                <w:szCs w:val="22"/>
                <w:lang w:eastAsia="pl-PL"/>
              </w:rPr>
              <w:t>1</w:t>
            </w:r>
          </w:p>
        </w:tc>
        <w:tc>
          <w:tcPr>
            <w:tcW w:w="2775" w:type="pct"/>
            <w:tcBorders>
              <w:top w:val="nil"/>
              <w:left w:val="nil"/>
              <w:bottom w:val="single" w:sz="4" w:space="0" w:color="auto"/>
              <w:right w:val="single" w:sz="4" w:space="0" w:color="auto"/>
            </w:tcBorders>
            <w:shd w:val="clear" w:color="FFFF00" w:fill="FFFFFF"/>
            <w:vAlign w:val="center"/>
            <w:hideMark/>
          </w:tcPr>
          <w:p w14:paraId="43A03F66" w14:textId="77777777" w:rsidR="00E77837" w:rsidRPr="0025739F" w:rsidRDefault="00E77837" w:rsidP="00E77837">
            <w:pPr>
              <w:spacing w:line="240" w:lineRule="auto"/>
              <w:jc w:val="center"/>
              <w:rPr>
                <w:rFonts w:ascii="Calibri" w:hAnsi="Calibri" w:cs="Calibri"/>
                <w:color w:val="000000"/>
                <w:szCs w:val="22"/>
                <w:lang w:eastAsia="pl-PL"/>
              </w:rPr>
            </w:pPr>
            <w:r w:rsidRPr="0025739F">
              <w:rPr>
                <w:rFonts w:ascii="Calibri" w:hAnsi="Calibri" w:cs="Calibri"/>
                <w:color w:val="000000"/>
                <w:szCs w:val="22"/>
                <w:lang w:eastAsia="pl-PL"/>
              </w:rPr>
              <w:t>Rura osłonowa typu GRG UV 50 (3 metrowy odcinek)</w:t>
            </w:r>
          </w:p>
        </w:tc>
        <w:tc>
          <w:tcPr>
            <w:tcW w:w="1489" w:type="pct"/>
            <w:tcBorders>
              <w:top w:val="nil"/>
              <w:left w:val="nil"/>
              <w:bottom w:val="single" w:sz="4" w:space="0" w:color="auto"/>
              <w:right w:val="single" w:sz="4" w:space="0" w:color="auto"/>
            </w:tcBorders>
            <w:shd w:val="clear" w:color="FFFF00" w:fill="FFFFFF"/>
            <w:vAlign w:val="center"/>
            <w:hideMark/>
          </w:tcPr>
          <w:p w14:paraId="75AD1733" w14:textId="77777777" w:rsidR="00E77837" w:rsidRPr="0025739F" w:rsidRDefault="00E77837" w:rsidP="00E77837">
            <w:pPr>
              <w:spacing w:line="240" w:lineRule="auto"/>
              <w:jc w:val="center"/>
              <w:rPr>
                <w:rFonts w:ascii="Calibri" w:hAnsi="Calibri" w:cs="Calibri"/>
                <w:color w:val="000000"/>
                <w:szCs w:val="22"/>
                <w:lang w:eastAsia="pl-PL"/>
              </w:rPr>
            </w:pPr>
            <w:r w:rsidRPr="0025739F">
              <w:rPr>
                <w:rFonts w:ascii="Calibri" w:hAnsi="Calibri" w:cs="Calibri"/>
                <w:color w:val="000000"/>
                <w:szCs w:val="22"/>
                <w:lang w:eastAsia="pl-PL"/>
              </w:rPr>
              <w:t>1szt. -3m</w:t>
            </w:r>
          </w:p>
        </w:tc>
        <w:tc>
          <w:tcPr>
            <w:tcW w:w="368" w:type="pct"/>
            <w:tcBorders>
              <w:top w:val="nil"/>
              <w:left w:val="nil"/>
              <w:bottom w:val="single" w:sz="4" w:space="0" w:color="auto"/>
              <w:right w:val="single" w:sz="4" w:space="0" w:color="auto"/>
            </w:tcBorders>
            <w:shd w:val="clear" w:color="auto" w:fill="auto"/>
            <w:noWrap/>
            <w:hideMark/>
          </w:tcPr>
          <w:p w14:paraId="0C5FF5FE" w14:textId="2537C597" w:rsidR="00E77837" w:rsidRPr="0025739F" w:rsidRDefault="00E77837" w:rsidP="00E77837">
            <w:pPr>
              <w:spacing w:line="240" w:lineRule="auto"/>
              <w:jc w:val="right"/>
              <w:rPr>
                <w:rFonts w:ascii="Calibri" w:hAnsi="Calibri" w:cs="Calibri"/>
                <w:color w:val="000000"/>
                <w:szCs w:val="22"/>
                <w:lang w:eastAsia="pl-PL"/>
              </w:rPr>
            </w:pPr>
            <w:r w:rsidRPr="00FA2ECE">
              <w:t>100</w:t>
            </w:r>
          </w:p>
        </w:tc>
      </w:tr>
      <w:tr w:rsidR="00E77837" w:rsidRPr="0025739F" w14:paraId="08FEA057" w14:textId="77777777" w:rsidTr="00E77837">
        <w:trPr>
          <w:trHeight w:val="300"/>
        </w:trPr>
        <w:tc>
          <w:tcPr>
            <w:tcW w:w="368" w:type="pct"/>
            <w:tcBorders>
              <w:top w:val="nil"/>
              <w:left w:val="single" w:sz="4" w:space="0" w:color="auto"/>
              <w:bottom w:val="single" w:sz="4" w:space="0" w:color="auto"/>
              <w:right w:val="single" w:sz="4" w:space="0" w:color="auto"/>
            </w:tcBorders>
            <w:shd w:val="clear" w:color="auto" w:fill="auto"/>
            <w:noWrap/>
            <w:vAlign w:val="center"/>
            <w:hideMark/>
          </w:tcPr>
          <w:p w14:paraId="60C77FC8" w14:textId="77777777" w:rsidR="00E77837" w:rsidRPr="0025739F" w:rsidRDefault="00E77837" w:rsidP="00E77837">
            <w:pPr>
              <w:spacing w:line="240" w:lineRule="auto"/>
              <w:jc w:val="center"/>
              <w:rPr>
                <w:rFonts w:ascii="Calibri" w:hAnsi="Calibri" w:cs="Calibri"/>
                <w:b/>
                <w:bCs/>
                <w:color w:val="000000"/>
                <w:szCs w:val="22"/>
                <w:lang w:eastAsia="pl-PL"/>
              </w:rPr>
            </w:pPr>
            <w:r w:rsidRPr="0025739F">
              <w:rPr>
                <w:rFonts w:ascii="Calibri" w:hAnsi="Calibri" w:cs="Calibri"/>
                <w:b/>
                <w:bCs/>
                <w:color w:val="000000"/>
                <w:szCs w:val="22"/>
                <w:lang w:eastAsia="pl-PL"/>
              </w:rPr>
              <w:t>2</w:t>
            </w:r>
          </w:p>
        </w:tc>
        <w:tc>
          <w:tcPr>
            <w:tcW w:w="2775" w:type="pct"/>
            <w:tcBorders>
              <w:top w:val="nil"/>
              <w:left w:val="nil"/>
              <w:bottom w:val="single" w:sz="4" w:space="0" w:color="auto"/>
              <w:right w:val="single" w:sz="4" w:space="0" w:color="auto"/>
            </w:tcBorders>
            <w:shd w:val="clear" w:color="FFFF00" w:fill="FFFFFF"/>
            <w:vAlign w:val="center"/>
            <w:hideMark/>
          </w:tcPr>
          <w:p w14:paraId="607E01C8" w14:textId="77777777" w:rsidR="00E77837" w:rsidRPr="0025739F" w:rsidRDefault="00E77837" w:rsidP="00E77837">
            <w:pPr>
              <w:spacing w:line="240" w:lineRule="auto"/>
              <w:jc w:val="center"/>
              <w:rPr>
                <w:rFonts w:ascii="Calibri" w:hAnsi="Calibri" w:cs="Calibri"/>
                <w:color w:val="000000"/>
                <w:szCs w:val="22"/>
                <w:lang w:eastAsia="pl-PL"/>
              </w:rPr>
            </w:pPr>
            <w:r w:rsidRPr="0025739F">
              <w:rPr>
                <w:rFonts w:ascii="Calibri" w:hAnsi="Calibri" w:cs="Calibri"/>
                <w:color w:val="000000"/>
                <w:szCs w:val="22"/>
                <w:lang w:eastAsia="pl-PL"/>
              </w:rPr>
              <w:t>Rura osłonowa typu GRG UV 75 (3 metrowy odcinek)</w:t>
            </w:r>
          </w:p>
        </w:tc>
        <w:tc>
          <w:tcPr>
            <w:tcW w:w="1489" w:type="pct"/>
            <w:tcBorders>
              <w:top w:val="nil"/>
              <w:left w:val="nil"/>
              <w:bottom w:val="single" w:sz="4" w:space="0" w:color="auto"/>
              <w:right w:val="single" w:sz="4" w:space="0" w:color="auto"/>
            </w:tcBorders>
            <w:shd w:val="clear" w:color="FFFF00" w:fill="FFFFFF"/>
            <w:vAlign w:val="center"/>
            <w:hideMark/>
          </w:tcPr>
          <w:p w14:paraId="5D174599" w14:textId="77777777" w:rsidR="00E77837" w:rsidRPr="0025739F" w:rsidRDefault="00E77837" w:rsidP="00E77837">
            <w:pPr>
              <w:spacing w:line="240" w:lineRule="auto"/>
              <w:jc w:val="center"/>
              <w:rPr>
                <w:rFonts w:ascii="Calibri" w:hAnsi="Calibri" w:cs="Calibri"/>
                <w:color w:val="000000"/>
                <w:szCs w:val="22"/>
                <w:lang w:eastAsia="pl-PL"/>
              </w:rPr>
            </w:pPr>
            <w:r w:rsidRPr="0025739F">
              <w:rPr>
                <w:rFonts w:ascii="Calibri" w:hAnsi="Calibri" w:cs="Calibri"/>
                <w:color w:val="000000"/>
                <w:szCs w:val="22"/>
                <w:lang w:eastAsia="pl-PL"/>
              </w:rPr>
              <w:t>1szt. -3m</w:t>
            </w:r>
          </w:p>
        </w:tc>
        <w:tc>
          <w:tcPr>
            <w:tcW w:w="368" w:type="pct"/>
            <w:tcBorders>
              <w:top w:val="nil"/>
              <w:left w:val="nil"/>
              <w:bottom w:val="single" w:sz="4" w:space="0" w:color="auto"/>
              <w:right w:val="single" w:sz="4" w:space="0" w:color="auto"/>
            </w:tcBorders>
            <w:shd w:val="clear" w:color="auto" w:fill="auto"/>
            <w:noWrap/>
            <w:hideMark/>
          </w:tcPr>
          <w:p w14:paraId="60D5E6A8" w14:textId="16009B49" w:rsidR="00E77837" w:rsidRPr="0025739F" w:rsidRDefault="00E77837" w:rsidP="00E77837">
            <w:pPr>
              <w:spacing w:line="240" w:lineRule="auto"/>
              <w:jc w:val="right"/>
              <w:rPr>
                <w:rFonts w:ascii="Calibri" w:hAnsi="Calibri" w:cs="Calibri"/>
                <w:color w:val="000000"/>
                <w:szCs w:val="22"/>
                <w:lang w:eastAsia="pl-PL"/>
              </w:rPr>
            </w:pPr>
            <w:r w:rsidRPr="00FA2ECE">
              <w:t>100</w:t>
            </w:r>
          </w:p>
        </w:tc>
      </w:tr>
      <w:tr w:rsidR="00E77837" w:rsidRPr="0025739F" w14:paraId="3A0F8824" w14:textId="77777777" w:rsidTr="00E77837">
        <w:trPr>
          <w:trHeight w:val="300"/>
        </w:trPr>
        <w:tc>
          <w:tcPr>
            <w:tcW w:w="368" w:type="pct"/>
            <w:tcBorders>
              <w:top w:val="nil"/>
              <w:left w:val="single" w:sz="4" w:space="0" w:color="auto"/>
              <w:bottom w:val="single" w:sz="4" w:space="0" w:color="auto"/>
              <w:right w:val="single" w:sz="4" w:space="0" w:color="auto"/>
            </w:tcBorders>
            <w:shd w:val="clear" w:color="auto" w:fill="auto"/>
            <w:noWrap/>
            <w:vAlign w:val="center"/>
            <w:hideMark/>
          </w:tcPr>
          <w:p w14:paraId="2B59CCE6" w14:textId="77777777" w:rsidR="00E77837" w:rsidRPr="0025739F" w:rsidRDefault="00E77837" w:rsidP="00E77837">
            <w:pPr>
              <w:spacing w:line="240" w:lineRule="auto"/>
              <w:jc w:val="center"/>
              <w:rPr>
                <w:rFonts w:ascii="Calibri" w:hAnsi="Calibri" w:cs="Calibri"/>
                <w:b/>
                <w:bCs/>
                <w:color w:val="000000"/>
                <w:szCs w:val="22"/>
                <w:lang w:eastAsia="pl-PL"/>
              </w:rPr>
            </w:pPr>
            <w:r w:rsidRPr="0025739F">
              <w:rPr>
                <w:rFonts w:ascii="Calibri" w:hAnsi="Calibri" w:cs="Calibri"/>
                <w:b/>
                <w:bCs/>
                <w:color w:val="000000"/>
                <w:szCs w:val="22"/>
                <w:lang w:eastAsia="pl-PL"/>
              </w:rPr>
              <w:t>3</w:t>
            </w:r>
          </w:p>
        </w:tc>
        <w:tc>
          <w:tcPr>
            <w:tcW w:w="2775" w:type="pct"/>
            <w:tcBorders>
              <w:top w:val="nil"/>
              <w:left w:val="nil"/>
              <w:bottom w:val="single" w:sz="4" w:space="0" w:color="auto"/>
              <w:right w:val="single" w:sz="4" w:space="0" w:color="auto"/>
            </w:tcBorders>
            <w:shd w:val="clear" w:color="FFFF00" w:fill="FFFFFF"/>
            <w:vAlign w:val="center"/>
            <w:hideMark/>
          </w:tcPr>
          <w:p w14:paraId="2F165C3D" w14:textId="073AA1D1" w:rsidR="00E77837" w:rsidRPr="0025739F" w:rsidRDefault="00E77837" w:rsidP="00E77837">
            <w:pPr>
              <w:spacing w:line="240" w:lineRule="auto"/>
              <w:jc w:val="center"/>
              <w:rPr>
                <w:rFonts w:ascii="Calibri" w:hAnsi="Calibri" w:cs="Calibri"/>
                <w:color w:val="000000"/>
                <w:szCs w:val="22"/>
                <w:lang w:eastAsia="pl-PL"/>
              </w:rPr>
            </w:pPr>
            <w:r w:rsidRPr="0025739F">
              <w:rPr>
                <w:rFonts w:ascii="Calibri" w:hAnsi="Calibri" w:cs="Calibri"/>
                <w:color w:val="000000"/>
                <w:szCs w:val="22"/>
                <w:lang w:eastAsia="pl-PL"/>
              </w:rPr>
              <w:t xml:space="preserve">Rura osłonowa QRK 75 mm koloru niebieskiego </w:t>
            </w:r>
            <w:r w:rsidR="00FB0C31">
              <w:rPr>
                <w:rFonts w:ascii="Calibri" w:hAnsi="Calibri" w:cs="Calibri"/>
                <w:color w:val="000000"/>
                <w:szCs w:val="22"/>
                <w:lang w:eastAsia="pl-PL"/>
              </w:rPr>
              <w:br/>
            </w:r>
            <w:r w:rsidRPr="0025739F">
              <w:rPr>
                <w:rFonts w:ascii="Calibri" w:hAnsi="Calibri" w:cs="Calibri"/>
                <w:color w:val="000000"/>
                <w:szCs w:val="22"/>
                <w:lang w:eastAsia="pl-PL"/>
              </w:rPr>
              <w:t>(6 metrowy odcinek)</w:t>
            </w:r>
          </w:p>
        </w:tc>
        <w:tc>
          <w:tcPr>
            <w:tcW w:w="1489" w:type="pct"/>
            <w:tcBorders>
              <w:top w:val="nil"/>
              <w:left w:val="nil"/>
              <w:bottom w:val="single" w:sz="4" w:space="0" w:color="auto"/>
              <w:right w:val="single" w:sz="4" w:space="0" w:color="auto"/>
            </w:tcBorders>
            <w:shd w:val="clear" w:color="FFFF00" w:fill="FFFFFF"/>
            <w:vAlign w:val="center"/>
            <w:hideMark/>
          </w:tcPr>
          <w:p w14:paraId="07DD4AFC" w14:textId="77777777" w:rsidR="00E77837" w:rsidRPr="0025739F" w:rsidRDefault="00E77837" w:rsidP="00E77837">
            <w:pPr>
              <w:spacing w:line="240" w:lineRule="auto"/>
              <w:jc w:val="center"/>
              <w:rPr>
                <w:rFonts w:ascii="Calibri" w:hAnsi="Calibri" w:cs="Calibri"/>
                <w:color w:val="000000"/>
                <w:szCs w:val="22"/>
                <w:lang w:eastAsia="pl-PL"/>
              </w:rPr>
            </w:pPr>
            <w:r w:rsidRPr="0025739F">
              <w:rPr>
                <w:rFonts w:ascii="Calibri" w:hAnsi="Calibri" w:cs="Calibri"/>
                <w:color w:val="000000"/>
                <w:szCs w:val="22"/>
                <w:lang w:eastAsia="pl-PL"/>
              </w:rPr>
              <w:t>1szt. - 6m</w:t>
            </w:r>
          </w:p>
        </w:tc>
        <w:tc>
          <w:tcPr>
            <w:tcW w:w="368" w:type="pct"/>
            <w:tcBorders>
              <w:top w:val="nil"/>
              <w:left w:val="nil"/>
              <w:bottom w:val="single" w:sz="4" w:space="0" w:color="auto"/>
              <w:right w:val="single" w:sz="4" w:space="0" w:color="auto"/>
            </w:tcBorders>
            <w:shd w:val="clear" w:color="auto" w:fill="auto"/>
            <w:noWrap/>
            <w:hideMark/>
          </w:tcPr>
          <w:p w14:paraId="4F924936" w14:textId="557074F3" w:rsidR="00E77837" w:rsidRPr="0025739F" w:rsidRDefault="00E77837" w:rsidP="00E77837">
            <w:pPr>
              <w:spacing w:line="240" w:lineRule="auto"/>
              <w:jc w:val="right"/>
              <w:rPr>
                <w:rFonts w:ascii="Calibri" w:hAnsi="Calibri" w:cs="Calibri"/>
                <w:color w:val="000000"/>
                <w:szCs w:val="22"/>
                <w:lang w:eastAsia="pl-PL"/>
              </w:rPr>
            </w:pPr>
            <w:r w:rsidRPr="00FA2ECE">
              <w:t>100</w:t>
            </w:r>
          </w:p>
        </w:tc>
      </w:tr>
      <w:tr w:rsidR="00E77837" w:rsidRPr="0025739F" w14:paraId="712F756D" w14:textId="77777777" w:rsidTr="00E77837">
        <w:trPr>
          <w:trHeight w:val="300"/>
        </w:trPr>
        <w:tc>
          <w:tcPr>
            <w:tcW w:w="368" w:type="pct"/>
            <w:tcBorders>
              <w:top w:val="nil"/>
              <w:left w:val="single" w:sz="4" w:space="0" w:color="auto"/>
              <w:bottom w:val="single" w:sz="4" w:space="0" w:color="auto"/>
              <w:right w:val="single" w:sz="4" w:space="0" w:color="auto"/>
            </w:tcBorders>
            <w:shd w:val="clear" w:color="auto" w:fill="auto"/>
            <w:noWrap/>
            <w:vAlign w:val="center"/>
            <w:hideMark/>
          </w:tcPr>
          <w:p w14:paraId="00E699A9" w14:textId="77777777" w:rsidR="00E77837" w:rsidRPr="0025739F" w:rsidRDefault="00E77837" w:rsidP="00E77837">
            <w:pPr>
              <w:spacing w:line="240" w:lineRule="auto"/>
              <w:jc w:val="center"/>
              <w:rPr>
                <w:rFonts w:ascii="Calibri" w:hAnsi="Calibri" w:cs="Calibri"/>
                <w:b/>
                <w:bCs/>
                <w:color w:val="000000"/>
                <w:szCs w:val="22"/>
                <w:lang w:eastAsia="pl-PL"/>
              </w:rPr>
            </w:pPr>
            <w:r w:rsidRPr="0025739F">
              <w:rPr>
                <w:rFonts w:ascii="Calibri" w:hAnsi="Calibri" w:cs="Calibri"/>
                <w:b/>
                <w:bCs/>
                <w:color w:val="000000"/>
                <w:szCs w:val="22"/>
                <w:lang w:eastAsia="pl-PL"/>
              </w:rPr>
              <w:t>4</w:t>
            </w:r>
          </w:p>
        </w:tc>
        <w:tc>
          <w:tcPr>
            <w:tcW w:w="2775" w:type="pct"/>
            <w:tcBorders>
              <w:top w:val="nil"/>
              <w:left w:val="nil"/>
              <w:bottom w:val="single" w:sz="4" w:space="0" w:color="auto"/>
              <w:right w:val="single" w:sz="4" w:space="0" w:color="auto"/>
            </w:tcBorders>
            <w:shd w:val="clear" w:color="FFFF00" w:fill="FFFFFF"/>
            <w:vAlign w:val="center"/>
            <w:hideMark/>
          </w:tcPr>
          <w:p w14:paraId="29A18DEF" w14:textId="6F5E791C" w:rsidR="00E77837" w:rsidRPr="0025739F" w:rsidRDefault="00E77837" w:rsidP="00E77837">
            <w:pPr>
              <w:spacing w:line="240" w:lineRule="auto"/>
              <w:jc w:val="center"/>
              <w:rPr>
                <w:rFonts w:ascii="Calibri" w:hAnsi="Calibri" w:cs="Calibri"/>
                <w:color w:val="000000"/>
                <w:szCs w:val="22"/>
                <w:lang w:eastAsia="pl-PL"/>
              </w:rPr>
            </w:pPr>
            <w:r w:rsidRPr="0025739F">
              <w:rPr>
                <w:rFonts w:ascii="Calibri" w:hAnsi="Calibri" w:cs="Calibri"/>
                <w:color w:val="000000"/>
                <w:szCs w:val="22"/>
                <w:lang w:eastAsia="pl-PL"/>
              </w:rPr>
              <w:t xml:space="preserve">Rura osłonowa QRK 110 mm koloru niebieskiego </w:t>
            </w:r>
            <w:r w:rsidR="00FB0C31">
              <w:rPr>
                <w:rFonts w:ascii="Calibri" w:hAnsi="Calibri" w:cs="Calibri"/>
                <w:color w:val="000000"/>
                <w:szCs w:val="22"/>
                <w:lang w:eastAsia="pl-PL"/>
              </w:rPr>
              <w:br/>
            </w:r>
            <w:r w:rsidRPr="0025739F">
              <w:rPr>
                <w:rFonts w:ascii="Calibri" w:hAnsi="Calibri" w:cs="Calibri"/>
                <w:color w:val="000000"/>
                <w:szCs w:val="22"/>
                <w:lang w:eastAsia="pl-PL"/>
              </w:rPr>
              <w:t>(6 metrowy odcinek)</w:t>
            </w:r>
          </w:p>
        </w:tc>
        <w:tc>
          <w:tcPr>
            <w:tcW w:w="1489" w:type="pct"/>
            <w:tcBorders>
              <w:top w:val="nil"/>
              <w:left w:val="nil"/>
              <w:bottom w:val="single" w:sz="4" w:space="0" w:color="auto"/>
              <w:right w:val="single" w:sz="4" w:space="0" w:color="auto"/>
            </w:tcBorders>
            <w:shd w:val="clear" w:color="FFFF00" w:fill="FFFFFF"/>
            <w:vAlign w:val="center"/>
            <w:hideMark/>
          </w:tcPr>
          <w:p w14:paraId="35CEE3BE" w14:textId="77777777" w:rsidR="00E77837" w:rsidRPr="0025739F" w:rsidRDefault="00E77837" w:rsidP="00E77837">
            <w:pPr>
              <w:spacing w:line="240" w:lineRule="auto"/>
              <w:jc w:val="center"/>
              <w:rPr>
                <w:rFonts w:ascii="Calibri" w:hAnsi="Calibri" w:cs="Calibri"/>
                <w:color w:val="000000"/>
                <w:szCs w:val="22"/>
                <w:lang w:eastAsia="pl-PL"/>
              </w:rPr>
            </w:pPr>
            <w:r w:rsidRPr="0025739F">
              <w:rPr>
                <w:rFonts w:ascii="Calibri" w:hAnsi="Calibri" w:cs="Calibri"/>
                <w:color w:val="000000"/>
                <w:szCs w:val="22"/>
                <w:lang w:eastAsia="pl-PL"/>
              </w:rPr>
              <w:t>1szt. - 6m</w:t>
            </w:r>
          </w:p>
        </w:tc>
        <w:tc>
          <w:tcPr>
            <w:tcW w:w="368" w:type="pct"/>
            <w:tcBorders>
              <w:top w:val="nil"/>
              <w:left w:val="nil"/>
              <w:bottom w:val="single" w:sz="4" w:space="0" w:color="auto"/>
              <w:right w:val="single" w:sz="4" w:space="0" w:color="auto"/>
            </w:tcBorders>
            <w:shd w:val="clear" w:color="auto" w:fill="auto"/>
            <w:noWrap/>
            <w:hideMark/>
          </w:tcPr>
          <w:p w14:paraId="5D03ADCD" w14:textId="7676509B" w:rsidR="00E77837" w:rsidRPr="0025739F" w:rsidRDefault="00E77837" w:rsidP="00E77837">
            <w:pPr>
              <w:spacing w:line="240" w:lineRule="auto"/>
              <w:jc w:val="right"/>
              <w:rPr>
                <w:rFonts w:ascii="Calibri" w:hAnsi="Calibri" w:cs="Calibri"/>
                <w:color w:val="000000"/>
                <w:szCs w:val="22"/>
                <w:lang w:eastAsia="pl-PL"/>
              </w:rPr>
            </w:pPr>
            <w:r w:rsidRPr="00FA2ECE">
              <w:t>100</w:t>
            </w:r>
          </w:p>
        </w:tc>
      </w:tr>
      <w:tr w:rsidR="00E77837" w:rsidRPr="0025739F" w14:paraId="6AAAA6A3" w14:textId="77777777" w:rsidTr="00E77837">
        <w:trPr>
          <w:trHeight w:val="300"/>
        </w:trPr>
        <w:tc>
          <w:tcPr>
            <w:tcW w:w="368" w:type="pct"/>
            <w:tcBorders>
              <w:top w:val="nil"/>
              <w:left w:val="single" w:sz="4" w:space="0" w:color="auto"/>
              <w:bottom w:val="single" w:sz="4" w:space="0" w:color="auto"/>
              <w:right w:val="single" w:sz="4" w:space="0" w:color="auto"/>
            </w:tcBorders>
            <w:shd w:val="clear" w:color="auto" w:fill="auto"/>
            <w:noWrap/>
            <w:vAlign w:val="center"/>
            <w:hideMark/>
          </w:tcPr>
          <w:p w14:paraId="44B8BC47" w14:textId="77777777" w:rsidR="00E77837" w:rsidRPr="0025739F" w:rsidRDefault="00E77837" w:rsidP="00E77837">
            <w:pPr>
              <w:spacing w:line="240" w:lineRule="auto"/>
              <w:jc w:val="center"/>
              <w:rPr>
                <w:rFonts w:ascii="Calibri" w:hAnsi="Calibri" w:cs="Calibri"/>
                <w:b/>
                <w:bCs/>
                <w:color w:val="000000"/>
                <w:szCs w:val="22"/>
                <w:lang w:eastAsia="pl-PL"/>
              </w:rPr>
            </w:pPr>
            <w:r w:rsidRPr="0025739F">
              <w:rPr>
                <w:rFonts w:ascii="Calibri" w:hAnsi="Calibri" w:cs="Calibri"/>
                <w:b/>
                <w:bCs/>
                <w:color w:val="000000"/>
                <w:szCs w:val="22"/>
                <w:lang w:eastAsia="pl-PL"/>
              </w:rPr>
              <w:t>5</w:t>
            </w:r>
          </w:p>
        </w:tc>
        <w:tc>
          <w:tcPr>
            <w:tcW w:w="2775" w:type="pct"/>
            <w:tcBorders>
              <w:top w:val="nil"/>
              <w:left w:val="nil"/>
              <w:bottom w:val="single" w:sz="4" w:space="0" w:color="auto"/>
              <w:right w:val="single" w:sz="4" w:space="0" w:color="auto"/>
            </w:tcBorders>
            <w:shd w:val="clear" w:color="FFFF00" w:fill="FFFFFF"/>
            <w:vAlign w:val="center"/>
            <w:hideMark/>
          </w:tcPr>
          <w:p w14:paraId="7E1BB5FF" w14:textId="16590B21" w:rsidR="00E77837" w:rsidRPr="0025739F" w:rsidRDefault="00E77837" w:rsidP="00E77837">
            <w:pPr>
              <w:spacing w:line="240" w:lineRule="auto"/>
              <w:jc w:val="center"/>
              <w:rPr>
                <w:rFonts w:ascii="Calibri" w:hAnsi="Calibri" w:cs="Calibri"/>
                <w:color w:val="000000"/>
                <w:szCs w:val="22"/>
                <w:lang w:eastAsia="pl-PL"/>
              </w:rPr>
            </w:pPr>
            <w:r w:rsidRPr="0025739F">
              <w:rPr>
                <w:rFonts w:ascii="Calibri" w:hAnsi="Calibri" w:cs="Calibri"/>
                <w:color w:val="000000"/>
                <w:szCs w:val="22"/>
                <w:lang w:eastAsia="pl-PL"/>
              </w:rPr>
              <w:t xml:space="preserve">Rura osłonowa QRK 160 mm koloru czerwonego </w:t>
            </w:r>
            <w:r w:rsidR="00FB0C31">
              <w:rPr>
                <w:rFonts w:ascii="Calibri" w:hAnsi="Calibri" w:cs="Calibri"/>
                <w:color w:val="000000"/>
                <w:szCs w:val="22"/>
                <w:lang w:eastAsia="pl-PL"/>
              </w:rPr>
              <w:br/>
            </w:r>
            <w:r w:rsidRPr="0025739F">
              <w:rPr>
                <w:rFonts w:ascii="Calibri" w:hAnsi="Calibri" w:cs="Calibri"/>
                <w:color w:val="000000"/>
                <w:szCs w:val="22"/>
                <w:lang w:eastAsia="pl-PL"/>
              </w:rPr>
              <w:t>(6 metrowy odcinek)</w:t>
            </w:r>
          </w:p>
        </w:tc>
        <w:tc>
          <w:tcPr>
            <w:tcW w:w="1489" w:type="pct"/>
            <w:tcBorders>
              <w:top w:val="nil"/>
              <w:left w:val="nil"/>
              <w:bottom w:val="single" w:sz="4" w:space="0" w:color="auto"/>
              <w:right w:val="single" w:sz="4" w:space="0" w:color="auto"/>
            </w:tcBorders>
            <w:shd w:val="clear" w:color="FFFF00" w:fill="FFFFFF"/>
            <w:vAlign w:val="center"/>
            <w:hideMark/>
          </w:tcPr>
          <w:p w14:paraId="0821FF69" w14:textId="7AD6384B" w:rsidR="00E77837" w:rsidRPr="0025739F" w:rsidRDefault="00E77837" w:rsidP="00E77837">
            <w:pPr>
              <w:spacing w:line="240" w:lineRule="auto"/>
              <w:jc w:val="center"/>
              <w:rPr>
                <w:rFonts w:ascii="Calibri" w:hAnsi="Calibri" w:cs="Calibri"/>
                <w:color w:val="000000"/>
                <w:szCs w:val="22"/>
                <w:lang w:eastAsia="pl-PL"/>
              </w:rPr>
            </w:pPr>
            <w:r w:rsidRPr="0025739F">
              <w:rPr>
                <w:rFonts w:ascii="Calibri" w:hAnsi="Calibri" w:cs="Calibri"/>
                <w:color w:val="000000"/>
                <w:szCs w:val="22"/>
                <w:lang w:eastAsia="pl-PL"/>
              </w:rPr>
              <w:t>1szt</w:t>
            </w:r>
            <w:r w:rsidR="00FB0C31">
              <w:rPr>
                <w:rFonts w:ascii="Calibri" w:hAnsi="Calibri" w:cs="Calibri"/>
                <w:color w:val="000000"/>
                <w:szCs w:val="22"/>
                <w:lang w:eastAsia="pl-PL"/>
              </w:rPr>
              <w:t xml:space="preserve"> – 6m</w:t>
            </w:r>
          </w:p>
        </w:tc>
        <w:tc>
          <w:tcPr>
            <w:tcW w:w="368" w:type="pct"/>
            <w:tcBorders>
              <w:top w:val="nil"/>
              <w:left w:val="nil"/>
              <w:bottom w:val="single" w:sz="4" w:space="0" w:color="auto"/>
              <w:right w:val="single" w:sz="4" w:space="0" w:color="auto"/>
            </w:tcBorders>
            <w:shd w:val="clear" w:color="auto" w:fill="auto"/>
            <w:noWrap/>
            <w:hideMark/>
          </w:tcPr>
          <w:p w14:paraId="1B5017B8" w14:textId="62AC82FD" w:rsidR="00E77837" w:rsidRPr="0025739F" w:rsidRDefault="00E77837" w:rsidP="00E77837">
            <w:pPr>
              <w:spacing w:line="240" w:lineRule="auto"/>
              <w:jc w:val="right"/>
              <w:rPr>
                <w:rFonts w:ascii="Calibri" w:hAnsi="Calibri" w:cs="Calibri"/>
                <w:color w:val="000000"/>
                <w:szCs w:val="22"/>
                <w:lang w:eastAsia="pl-PL"/>
              </w:rPr>
            </w:pPr>
            <w:r w:rsidRPr="00FA2ECE">
              <w:t>100</w:t>
            </w:r>
          </w:p>
        </w:tc>
      </w:tr>
      <w:tr w:rsidR="00E77837" w:rsidRPr="0025739F" w14:paraId="77E4146C" w14:textId="77777777" w:rsidTr="00E77837">
        <w:trPr>
          <w:trHeight w:val="600"/>
        </w:trPr>
        <w:tc>
          <w:tcPr>
            <w:tcW w:w="368" w:type="pct"/>
            <w:tcBorders>
              <w:top w:val="nil"/>
              <w:left w:val="single" w:sz="4" w:space="0" w:color="auto"/>
              <w:bottom w:val="single" w:sz="4" w:space="0" w:color="auto"/>
              <w:right w:val="single" w:sz="4" w:space="0" w:color="auto"/>
            </w:tcBorders>
            <w:shd w:val="clear" w:color="auto" w:fill="auto"/>
            <w:noWrap/>
            <w:vAlign w:val="center"/>
            <w:hideMark/>
          </w:tcPr>
          <w:p w14:paraId="2FC7AF48" w14:textId="77777777" w:rsidR="00E77837" w:rsidRPr="0025739F" w:rsidRDefault="00E77837" w:rsidP="00E77837">
            <w:pPr>
              <w:spacing w:line="240" w:lineRule="auto"/>
              <w:jc w:val="center"/>
              <w:rPr>
                <w:rFonts w:ascii="Calibri" w:hAnsi="Calibri" w:cs="Calibri"/>
                <w:b/>
                <w:bCs/>
                <w:color w:val="000000"/>
                <w:szCs w:val="22"/>
                <w:lang w:eastAsia="pl-PL"/>
              </w:rPr>
            </w:pPr>
            <w:r w:rsidRPr="0025739F">
              <w:rPr>
                <w:rFonts w:ascii="Calibri" w:hAnsi="Calibri" w:cs="Calibri"/>
                <w:b/>
                <w:bCs/>
                <w:color w:val="000000"/>
                <w:szCs w:val="22"/>
                <w:lang w:eastAsia="pl-PL"/>
              </w:rPr>
              <w:t>6</w:t>
            </w:r>
          </w:p>
        </w:tc>
        <w:tc>
          <w:tcPr>
            <w:tcW w:w="2775" w:type="pct"/>
            <w:tcBorders>
              <w:top w:val="nil"/>
              <w:left w:val="nil"/>
              <w:bottom w:val="single" w:sz="4" w:space="0" w:color="auto"/>
              <w:right w:val="single" w:sz="4" w:space="0" w:color="auto"/>
            </w:tcBorders>
            <w:shd w:val="clear" w:color="FFFF00" w:fill="FFFFFF"/>
            <w:vAlign w:val="center"/>
            <w:hideMark/>
          </w:tcPr>
          <w:p w14:paraId="1A9C1E7F" w14:textId="710CB073" w:rsidR="00E77837" w:rsidRPr="0025739F" w:rsidRDefault="00E77837" w:rsidP="00E77837">
            <w:pPr>
              <w:spacing w:line="240" w:lineRule="auto"/>
              <w:jc w:val="center"/>
              <w:rPr>
                <w:rFonts w:ascii="Calibri" w:hAnsi="Calibri" w:cs="Calibri"/>
                <w:color w:val="000000"/>
                <w:szCs w:val="22"/>
                <w:lang w:eastAsia="pl-PL"/>
              </w:rPr>
            </w:pPr>
            <w:r w:rsidRPr="0025739F">
              <w:rPr>
                <w:rFonts w:ascii="Calibri" w:hAnsi="Calibri" w:cs="Calibri"/>
                <w:color w:val="000000"/>
                <w:szCs w:val="22"/>
                <w:lang w:eastAsia="pl-PL"/>
              </w:rPr>
              <w:t xml:space="preserve">Rura SVA83 osłonowa dzielona dla przestrzeni otwartych kolor </w:t>
            </w:r>
            <w:r>
              <w:rPr>
                <w:rFonts w:ascii="Calibri" w:hAnsi="Calibri" w:cs="Calibri"/>
                <w:color w:val="000000"/>
                <w:szCs w:val="22"/>
                <w:lang w:eastAsia="pl-PL"/>
              </w:rPr>
              <w:t>niebieski</w:t>
            </w:r>
            <w:r w:rsidRPr="0025739F">
              <w:rPr>
                <w:rFonts w:ascii="Calibri" w:hAnsi="Calibri" w:cs="Calibri"/>
                <w:color w:val="000000"/>
                <w:szCs w:val="22"/>
                <w:lang w:eastAsia="pl-PL"/>
              </w:rPr>
              <w:t xml:space="preserve">. Materiał polietylen HDPE </w:t>
            </w:r>
            <w:r w:rsidR="00FB0C31">
              <w:rPr>
                <w:rFonts w:ascii="Calibri" w:hAnsi="Calibri" w:cs="Calibri"/>
                <w:color w:val="000000"/>
                <w:szCs w:val="22"/>
                <w:lang w:eastAsia="pl-PL"/>
              </w:rPr>
              <w:br/>
            </w:r>
            <w:r w:rsidRPr="0025739F">
              <w:rPr>
                <w:rFonts w:ascii="Calibri" w:hAnsi="Calibri" w:cs="Calibri"/>
                <w:color w:val="000000"/>
                <w:szCs w:val="22"/>
                <w:lang w:eastAsia="pl-PL"/>
              </w:rPr>
              <w:t>z dodatkiem stabilizatora UV - odcinek 3 m</w:t>
            </w:r>
          </w:p>
        </w:tc>
        <w:tc>
          <w:tcPr>
            <w:tcW w:w="1489" w:type="pct"/>
            <w:tcBorders>
              <w:top w:val="nil"/>
              <w:left w:val="nil"/>
              <w:bottom w:val="single" w:sz="4" w:space="0" w:color="auto"/>
              <w:right w:val="single" w:sz="4" w:space="0" w:color="auto"/>
            </w:tcBorders>
            <w:shd w:val="clear" w:color="FFFF00" w:fill="FFFFFF"/>
            <w:vAlign w:val="center"/>
            <w:hideMark/>
          </w:tcPr>
          <w:p w14:paraId="724AB098" w14:textId="77777777" w:rsidR="00E77837" w:rsidRPr="0025739F" w:rsidRDefault="00E77837" w:rsidP="00E77837">
            <w:pPr>
              <w:spacing w:line="240" w:lineRule="auto"/>
              <w:jc w:val="center"/>
              <w:rPr>
                <w:rFonts w:ascii="Calibri" w:hAnsi="Calibri" w:cs="Calibri"/>
                <w:color w:val="000000"/>
                <w:szCs w:val="22"/>
                <w:lang w:eastAsia="pl-PL"/>
              </w:rPr>
            </w:pPr>
            <w:r w:rsidRPr="0025739F">
              <w:rPr>
                <w:rFonts w:ascii="Calibri" w:hAnsi="Calibri" w:cs="Calibri"/>
                <w:color w:val="000000"/>
                <w:szCs w:val="22"/>
                <w:lang w:eastAsia="pl-PL"/>
              </w:rPr>
              <w:t>1 szt. - 3 m</w:t>
            </w:r>
          </w:p>
        </w:tc>
        <w:tc>
          <w:tcPr>
            <w:tcW w:w="368" w:type="pct"/>
            <w:tcBorders>
              <w:top w:val="nil"/>
              <w:left w:val="nil"/>
              <w:bottom w:val="single" w:sz="4" w:space="0" w:color="auto"/>
              <w:right w:val="single" w:sz="4" w:space="0" w:color="auto"/>
            </w:tcBorders>
            <w:shd w:val="clear" w:color="auto" w:fill="auto"/>
            <w:noWrap/>
            <w:hideMark/>
          </w:tcPr>
          <w:p w14:paraId="3665BBD8" w14:textId="5C98F6A6" w:rsidR="00E77837" w:rsidRPr="0025739F" w:rsidRDefault="00E77837" w:rsidP="00E77837">
            <w:pPr>
              <w:spacing w:line="240" w:lineRule="auto"/>
              <w:jc w:val="right"/>
              <w:rPr>
                <w:rFonts w:ascii="Calibri" w:hAnsi="Calibri" w:cs="Calibri"/>
                <w:color w:val="000000"/>
                <w:szCs w:val="22"/>
                <w:lang w:eastAsia="pl-PL"/>
              </w:rPr>
            </w:pPr>
            <w:r w:rsidRPr="00FA2ECE">
              <w:t>50</w:t>
            </w:r>
          </w:p>
        </w:tc>
      </w:tr>
      <w:tr w:rsidR="00E77837" w:rsidRPr="0025739F" w14:paraId="7113211F" w14:textId="77777777" w:rsidTr="00E77837">
        <w:trPr>
          <w:trHeight w:val="900"/>
        </w:trPr>
        <w:tc>
          <w:tcPr>
            <w:tcW w:w="368" w:type="pct"/>
            <w:tcBorders>
              <w:top w:val="nil"/>
              <w:left w:val="single" w:sz="4" w:space="0" w:color="auto"/>
              <w:bottom w:val="single" w:sz="4" w:space="0" w:color="auto"/>
              <w:right w:val="single" w:sz="4" w:space="0" w:color="auto"/>
            </w:tcBorders>
            <w:shd w:val="clear" w:color="auto" w:fill="auto"/>
            <w:noWrap/>
            <w:vAlign w:val="center"/>
            <w:hideMark/>
          </w:tcPr>
          <w:p w14:paraId="03F073F7" w14:textId="77777777" w:rsidR="00E77837" w:rsidRPr="0025739F" w:rsidRDefault="00E77837" w:rsidP="00E77837">
            <w:pPr>
              <w:spacing w:line="240" w:lineRule="auto"/>
              <w:jc w:val="center"/>
              <w:rPr>
                <w:rFonts w:ascii="Calibri" w:hAnsi="Calibri" w:cs="Calibri"/>
                <w:b/>
                <w:bCs/>
                <w:color w:val="000000"/>
                <w:szCs w:val="22"/>
                <w:lang w:eastAsia="pl-PL"/>
              </w:rPr>
            </w:pPr>
            <w:r w:rsidRPr="0025739F">
              <w:rPr>
                <w:rFonts w:ascii="Calibri" w:hAnsi="Calibri" w:cs="Calibri"/>
                <w:b/>
                <w:bCs/>
                <w:color w:val="000000"/>
                <w:szCs w:val="22"/>
                <w:lang w:eastAsia="pl-PL"/>
              </w:rPr>
              <w:t>7</w:t>
            </w:r>
          </w:p>
        </w:tc>
        <w:tc>
          <w:tcPr>
            <w:tcW w:w="2775" w:type="pct"/>
            <w:tcBorders>
              <w:top w:val="nil"/>
              <w:left w:val="nil"/>
              <w:bottom w:val="single" w:sz="4" w:space="0" w:color="auto"/>
              <w:right w:val="single" w:sz="4" w:space="0" w:color="auto"/>
            </w:tcBorders>
            <w:shd w:val="clear" w:color="FFFF00" w:fill="FFFFFF"/>
            <w:vAlign w:val="center"/>
            <w:hideMark/>
          </w:tcPr>
          <w:p w14:paraId="3A9D809B" w14:textId="0EDA2637" w:rsidR="00E77837" w:rsidRPr="0025739F" w:rsidRDefault="00E77837" w:rsidP="00E77837">
            <w:pPr>
              <w:spacing w:line="240" w:lineRule="auto"/>
              <w:jc w:val="center"/>
              <w:rPr>
                <w:rFonts w:ascii="Calibri" w:hAnsi="Calibri" w:cs="Calibri"/>
                <w:color w:val="000000"/>
                <w:szCs w:val="22"/>
                <w:lang w:eastAsia="pl-PL"/>
              </w:rPr>
            </w:pPr>
            <w:r w:rsidRPr="0025739F">
              <w:rPr>
                <w:rFonts w:ascii="Calibri" w:hAnsi="Calibri" w:cs="Calibri"/>
                <w:color w:val="000000"/>
                <w:szCs w:val="22"/>
                <w:lang w:eastAsia="pl-PL"/>
              </w:rPr>
              <w:t xml:space="preserve">Rura QRDM 110 osłonowa dzielona dla przestrzeni otwartych kolor czarny. Materiał polietylen HDPE </w:t>
            </w:r>
            <w:r w:rsidR="00FB0C31">
              <w:rPr>
                <w:rFonts w:ascii="Calibri" w:hAnsi="Calibri" w:cs="Calibri"/>
                <w:color w:val="000000"/>
                <w:szCs w:val="22"/>
                <w:lang w:eastAsia="pl-PL"/>
              </w:rPr>
              <w:br/>
            </w:r>
            <w:r w:rsidRPr="0025739F">
              <w:rPr>
                <w:rFonts w:ascii="Calibri" w:hAnsi="Calibri" w:cs="Calibri"/>
                <w:color w:val="000000"/>
                <w:szCs w:val="22"/>
                <w:lang w:eastAsia="pl-PL"/>
              </w:rPr>
              <w:t>z dodatkiem stabilizatora UV - odcinek 3 m</w:t>
            </w:r>
          </w:p>
        </w:tc>
        <w:tc>
          <w:tcPr>
            <w:tcW w:w="1489" w:type="pct"/>
            <w:tcBorders>
              <w:top w:val="nil"/>
              <w:left w:val="nil"/>
              <w:bottom w:val="single" w:sz="4" w:space="0" w:color="auto"/>
              <w:right w:val="single" w:sz="4" w:space="0" w:color="auto"/>
            </w:tcBorders>
            <w:shd w:val="clear" w:color="FFFF00" w:fill="FFFFFF"/>
            <w:vAlign w:val="center"/>
            <w:hideMark/>
          </w:tcPr>
          <w:p w14:paraId="475B84CA" w14:textId="77777777" w:rsidR="00E77837" w:rsidRPr="0025739F" w:rsidRDefault="00E77837" w:rsidP="00E77837">
            <w:pPr>
              <w:spacing w:line="240" w:lineRule="auto"/>
              <w:jc w:val="center"/>
              <w:rPr>
                <w:rFonts w:ascii="Calibri" w:hAnsi="Calibri" w:cs="Calibri"/>
                <w:color w:val="000000"/>
                <w:szCs w:val="22"/>
                <w:lang w:eastAsia="pl-PL"/>
              </w:rPr>
            </w:pPr>
            <w:r w:rsidRPr="0025739F">
              <w:rPr>
                <w:rFonts w:ascii="Calibri" w:hAnsi="Calibri" w:cs="Calibri"/>
                <w:color w:val="000000"/>
                <w:szCs w:val="22"/>
                <w:lang w:eastAsia="pl-PL"/>
              </w:rPr>
              <w:t>1 szt. - 3 m</w:t>
            </w:r>
          </w:p>
        </w:tc>
        <w:tc>
          <w:tcPr>
            <w:tcW w:w="368" w:type="pct"/>
            <w:tcBorders>
              <w:top w:val="nil"/>
              <w:left w:val="nil"/>
              <w:bottom w:val="single" w:sz="4" w:space="0" w:color="auto"/>
              <w:right w:val="single" w:sz="4" w:space="0" w:color="auto"/>
            </w:tcBorders>
            <w:shd w:val="clear" w:color="auto" w:fill="auto"/>
            <w:noWrap/>
            <w:hideMark/>
          </w:tcPr>
          <w:p w14:paraId="1D0201FE" w14:textId="3EC661D8" w:rsidR="00E77837" w:rsidRPr="0025739F" w:rsidRDefault="00E77837" w:rsidP="00E77837">
            <w:pPr>
              <w:spacing w:line="240" w:lineRule="auto"/>
              <w:jc w:val="right"/>
              <w:rPr>
                <w:rFonts w:ascii="Arial" w:hAnsi="Arial" w:cs="Arial"/>
                <w:color w:val="000000"/>
                <w:sz w:val="20"/>
                <w:lang w:eastAsia="pl-PL"/>
              </w:rPr>
            </w:pPr>
            <w:r w:rsidRPr="00FA2ECE">
              <w:t>100</w:t>
            </w:r>
          </w:p>
        </w:tc>
      </w:tr>
      <w:tr w:rsidR="00E77837" w:rsidRPr="0025739F" w14:paraId="07E9E57E" w14:textId="77777777" w:rsidTr="00E77837">
        <w:trPr>
          <w:trHeight w:val="300"/>
        </w:trPr>
        <w:tc>
          <w:tcPr>
            <w:tcW w:w="368" w:type="pct"/>
            <w:tcBorders>
              <w:top w:val="nil"/>
              <w:left w:val="single" w:sz="4" w:space="0" w:color="auto"/>
              <w:bottom w:val="single" w:sz="4" w:space="0" w:color="auto"/>
              <w:right w:val="single" w:sz="4" w:space="0" w:color="auto"/>
            </w:tcBorders>
            <w:shd w:val="clear" w:color="auto" w:fill="auto"/>
            <w:noWrap/>
            <w:vAlign w:val="center"/>
            <w:hideMark/>
          </w:tcPr>
          <w:p w14:paraId="05EA96C7" w14:textId="77777777" w:rsidR="00E77837" w:rsidRPr="0025739F" w:rsidRDefault="00E77837" w:rsidP="00E77837">
            <w:pPr>
              <w:spacing w:line="240" w:lineRule="auto"/>
              <w:jc w:val="center"/>
              <w:rPr>
                <w:rFonts w:ascii="Calibri" w:hAnsi="Calibri" w:cs="Calibri"/>
                <w:b/>
                <w:bCs/>
                <w:color w:val="000000"/>
                <w:szCs w:val="22"/>
                <w:lang w:eastAsia="pl-PL"/>
              </w:rPr>
            </w:pPr>
            <w:r w:rsidRPr="0025739F">
              <w:rPr>
                <w:rFonts w:ascii="Calibri" w:hAnsi="Calibri" w:cs="Calibri"/>
                <w:b/>
                <w:bCs/>
                <w:color w:val="000000"/>
                <w:szCs w:val="22"/>
                <w:lang w:eastAsia="pl-PL"/>
              </w:rPr>
              <w:t>8</w:t>
            </w:r>
          </w:p>
        </w:tc>
        <w:tc>
          <w:tcPr>
            <w:tcW w:w="2775" w:type="pct"/>
            <w:tcBorders>
              <w:top w:val="nil"/>
              <w:left w:val="nil"/>
              <w:bottom w:val="single" w:sz="4" w:space="0" w:color="auto"/>
              <w:right w:val="single" w:sz="4" w:space="0" w:color="auto"/>
            </w:tcBorders>
            <w:shd w:val="clear" w:color="FFFF00" w:fill="FFFFFF"/>
            <w:vAlign w:val="center"/>
            <w:hideMark/>
          </w:tcPr>
          <w:p w14:paraId="13A71528" w14:textId="77777777" w:rsidR="00E77837" w:rsidRPr="0025739F" w:rsidRDefault="00E77837" w:rsidP="00E77837">
            <w:pPr>
              <w:spacing w:line="240" w:lineRule="auto"/>
              <w:jc w:val="center"/>
              <w:rPr>
                <w:rFonts w:ascii="Calibri" w:hAnsi="Calibri" w:cs="Calibri"/>
                <w:color w:val="000000"/>
                <w:szCs w:val="22"/>
                <w:lang w:val="en-GB" w:eastAsia="pl-PL"/>
              </w:rPr>
            </w:pPr>
            <w:proofErr w:type="spellStart"/>
            <w:r w:rsidRPr="0025739F">
              <w:rPr>
                <w:rFonts w:ascii="Calibri" w:hAnsi="Calibri" w:cs="Calibri"/>
                <w:color w:val="000000"/>
                <w:szCs w:val="22"/>
                <w:lang w:val="en-GB" w:eastAsia="pl-PL"/>
              </w:rPr>
              <w:t>Rury</w:t>
            </w:r>
            <w:proofErr w:type="spellEnd"/>
            <w:r w:rsidRPr="0025739F">
              <w:rPr>
                <w:rFonts w:ascii="Calibri" w:hAnsi="Calibri" w:cs="Calibri"/>
                <w:color w:val="000000"/>
                <w:szCs w:val="22"/>
                <w:lang w:val="en-GB" w:eastAsia="pl-PL"/>
              </w:rPr>
              <w:t xml:space="preserve"> </w:t>
            </w:r>
            <w:proofErr w:type="spellStart"/>
            <w:r w:rsidRPr="0025739F">
              <w:rPr>
                <w:rFonts w:ascii="Calibri" w:hAnsi="Calibri" w:cs="Calibri"/>
                <w:color w:val="000000"/>
                <w:szCs w:val="22"/>
                <w:lang w:val="en-GB" w:eastAsia="pl-PL"/>
              </w:rPr>
              <w:t>termokurczliwe</w:t>
            </w:r>
            <w:proofErr w:type="spellEnd"/>
            <w:r w:rsidRPr="0025739F">
              <w:rPr>
                <w:rFonts w:ascii="Calibri" w:hAnsi="Calibri" w:cs="Calibri"/>
                <w:color w:val="000000"/>
                <w:szCs w:val="22"/>
                <w:lang w:val="en-GB" w:eastAsia="pl-PL"/>
              </w:rPr>
              <w:t xml:space="preserve"> do </w:t>
            </w:r>
            <w:proofErr w:type="spellStart"/>
            <w:r w:rsidRPr="0025739F">
              <w:rPr>
                <w:rFonts w:ascii="Calibri" w:hAnsi="Calibri" w:cs="Calibri"/>
                <w:color w:val="000000"/>
                <w:szCs w:val="22"/>
                <w:lang w:val="en-GB" w:eastAsia="pl-PL"/>
              </w:rPr>
              <w:t>rur</w:t>
            </w:r>
            <w:proofErr w:type="spellEnd"/>
            <w:r w:rsidRPr="0025739F">
              <w:rPr>
                <w:rFonts w:ascii="Calibri" w:hAnsi="Calibri" w:cs="Calibri"/>
                <w:color w:val="000000"/>
                <w:szCs w:val="22"/>
                <w:lang w:val="en-GB" w:eastAsia="pl-PL"/>
              </w:rPr>
              <w:t xml:space="preserve"> BE/</w:t>
            </w:r>
            <w:proofErr w:type="spellStart"/>
            <w:r w:rsidRPr="0025739F">
              <w:rPr>
                <w:rFonts w:ascii="Calibri" w:hAnsi="Calibri" w:cs="Calibri"/>
                <w:color w:val="000000"/>
                <w:szCs w:val="22"/>
                <w:lang w:val="en-GB" w:eastAsia="pl-PL"/>
              </w:rPr>
              <w:t>kabel</w:t>
            </w:r>
            <w:proofErr w:type="spellEnd"/>
            <w:r w:rsidRPr="0025739F">
              <w:rPr>
                <w:rFonts w:ascii="Calibri" w:hAnsi="Calibri" w:cs="Calibri"/>
                <w:color w:val="000000"/>
                <w:szCs w:val="22"/>
                <w:lang w:val="en-GB" w:eastAsia="pl-PL"/>
              </w:rPr>
              <w:t xml:space="preserve"> [BE50/</w:t>
            </w:r>
            <w:proofErr w:type="spellStart"/>
            <w:r w:rsidRPr="0025739F">
              <w:rPr>
                <w:rFonts w:ascii="Calibri" w:hAnsi="Calibri" w:cs="Calibri"/>
                <w:color w:val="000000"/>
                <w:szCs w:val="22"/>
                <w:lang w:val="en-GB" w:eastAsia="pl-PL"/>
              </w:rPr>
              <w:t>kabel</w:t>
            </w:r>
            <w:proofErr w:type="spellEnd"/>
            <w:r w:rsidRPr="0025739F">
              <w:rPr>
                <w:rFonts w:ascii="Calibri" w:hAnsi="Calibri" w:cs="Calibri"/>
                <w:color w:val="000000"/>
                <w:szCs w:val="22"/>
                <w:lang w:val="en-GB" w:eastAsia="pl-PL"/>
              </w:rPr>
              <w:t xml:space="preserve"> 4x35]</w:t>
            </w:r>
          </w:p>
        </w:tc>
        <w:tc>
          <w:tcPr>
            <w:tcW w:w="1489" w:type="pct"/>
            <w:tcBorders>
              <w:top w:val="nil"/>
              <w:left w:val="nil"/>
              <w:bottom w:val="single" w:sz="4" w:space="0" w:color="auto"/>
              <w:right w:val="single" w:sz="4" w:space="0" w:color="auto"/>
            </w:tcBorders>
            <w:shd w:val="clear" w:color="FFFF00" w:fill="FFFFFF"/>
            <w:vAlign w:val="center"/>
            <w:hideMark/>
          </w:tcPr>
          <w:p w14:paraId="0BE3503D" w14:textId="77777777" w:rsidR="00E77837" w:rsidRPr="0025739F" w:rsidRDefault="00E77837" w:rsidP="00E77837">
            <w:pPr>
              <w:spacing w:line="240" w:lineRule="auto"/>
              <w:jc w:val="center"/>
              <w:rPr>
                <w:rFonts w:ascii="Calibri" w:hAnsi="Calibri" w:cs="Calibri"/>
                <w:color w:val="000000"/>
                <w:szCs w:val="22"/>
                <w:lang w:eastAsia="pl-PL"/>
              </w:rPr>
            </w:pPr>
            <w:r w:rsidRPr="0025739F">
              <w:rPr>
                <w:rFonts w:ascii="Calibri" w:hAnsi="Calibri" w:cs="Calibri"/>
                <w:color w:val="000000"/>
                <w:szCs w:val="22"/>
                <w:lang w:eastAsia="pl-PL"/>
              </w:rPr>
              <w:t>1szt. - 1m</w:t>
            </w:r>
          </w:p>
        </w:tc>
        <w:tc>
          <w:tcPr>
            <w:tcW w:w="368" w:type="pct"/>
            <w:tcBorders>
              <w:top w:val="nil"/>
              <w:left w:val="nil"/>
              <w:bottom w:val="single" w:sz="4" w:space="0" w:color="auto"/>
              <w:right w:val="single" w:sz="4" w:space="0" w:color="auto"/>
            </w:tcBorders>
            <w:shd w:val="clear" w:color="auto" w:fill="auto"/>
            <w:noWrap/>
            <w:hideMark/>
          </w:tcPr>
          <w:p w14:paraId="2A89EA2F" w14:textId="4F1E2A68" w:rsidR="00E77837" w:rsidRPr="0025739F" w:rsidRDefault="00E77837" w:rsidP="00E77837">
            <w:pPr>
              <w:spacing w:line="240" w:lineRule="auto"/>
              <w:jc w:val="right"/>
              <w:rPr>
                <w:rFonts w:ascii="Calibri" w:hAnsi="Calibri" w:cs="Calibri"/>
                <w:color w:val="000000"/>
                <w:szCs w:val="22"/>
                <w:lang w:eastAsia="pl-PL"/>
              </w:rPr>
            </w:pPr>
            <w:r w:rsidRPr="00FA2ECE">
              <w:t>100</w:t>
            </w:r>
          </w:p>
        </w:tc>
      </w:tr>
      <w:tr w:rsidR="00E77837" w:rsidRPr="0025739F" w14:paraId="73EF9C6A" w14:textId="77777777" w:rsidTr="00E77837">
        <w:trPr>
          <w:trHeight w:val="300"/>
        </w:trPr>
        <w:tc>
          <w:tcPr>
            <w:tcW w:w="368" w:type="pct"/>
            <w:tcBorders>
              <w:top w:val="nil"/>
              <w:left w:val="single" w:sz="4" w:space="0" w:color="auto"/>
              <w:bottom w:val="single" w:sz="4" w:space="0" w:color="auto"/>
              <w:right w:val="single" w:sz="4" w:space="0" w:color="auto"/>
            </w:tcBorders>
            <w:shd w:val="clear" w:color="auto" w:fill="auto"/>
            <w:noWrap/>
            <w:vAlign w:val="center"/>
            <w:hideMark/>
          </w:tcPr>
          <w:p w14:paraId="3315D323" w14:textId="77777777" w:rsidR="00E77837" w:rsidRPr="0025739F" w:rsidRDefault="00E77837" w:rsidP="00E77837">
            <w:pPr>
              <w:spacing w:line="240" w:lineRule="auto"/>
              <w:jc w:val="center"/>
              <w:rPr>
                <w:rFonts w:ascii="Calibri" w:hAnsi="Calibri" w:cs="Calibri"/>
                <w:b/>
                <w:bCs/>
                <w:color w:val="000000"/>
                <w:szCs w:val="22"/>
                <w:lang w:eastAsia="pl-PL"/>
              </w:rPr>
            </w:pPr>
            <w:r w:rsidRPr="0025739F">
              <w:rPr>
                <w:rFonts w:ascii="Calibri" w:hAnsi="Calibri" w:cs="Calibri"/>
                <w:b/>
                <w:bCs/>
                <w:color w:val="000000"/>
                <w:szCs w:val="22"/>
                <w:lang w:eastAsia="pl-PL"/>
              </w:rPr>
              <w:t>9</w:t>
            </w:r>
          </w:p>
        </w:tc>
        <w:tc>
          <w:tcPr>
            <w:tcW w:w="2775" w:type="pct"/>
            <w:tcBorders>
              <w:top w:val="nil"/>
              <w:left w:val="nil"/>
              <w:bottom w:val="single" w:sz="4" w:space="0" w:color="auto"/>
              <w:right w:val="single" w:sz="4" w:space="0" w:color="auto"/>
            </w:tcBorders>
            <w:shd w:val="clear" w:color="FFFF00" w:fill="FFFFFF"/>
            <w:vAlign w:val="center"/>
            <w:hideMark/>
          </w:tcPr>
          <w:p w14:paraId="6751C0AD" w14:textId="77777777" w:rsidR="00E77837" w:rsidRPr="0025739F" w:rsidRDefault="00E77837" w:rsidP="00E77837">
            <w:pPr>
              <w:spacing w:line="240" w:lineRule="auto"/>
              <w:jc w:val="center"/>
              <w:rPr>
                <w:rFonts w:ascii="Calibri" w:hAnsi="Calibri" w:cs="Calibri"/>
                <w:color w:val="000000"/>
                <w:szCs w:val="22"/>
                <w:lang w:val="en-GB" w:eastAsia="pl-PL"/>
              </w:rPr>
            </w:pPr>
            <w:proofErr w:type="spellStart"/>
            <w:r w:rsidRPr="0025739F">
              <w:rPr>
                <w:rFonts w:ascii="Calibri" w:hAnsi="Calibri" w:cs="Calibri"/>
                <w:color w:val="000000"/>
                <w:szCs w:val="22"/>
                <w:lang w:val="en-GB" w:eastAsia="pl-PL"/>
              </w:rPr>
              <w:t>Rury</w:t>
            </w:r>
            <w:proofErr w:type="spellEnd"/>
            <w:r w:rsidRPr="0025739F">
              <w:rPr>
                <w:rFonts w:ascii="Calibri" w:hAnsi="Calibri" w:cs="Calibri"/>
                <w:color w:val="000000"/>
                <w:szCs w:val="22"/>
                <w:lang w:val="en-GB" w:eastAsia="pl-PL"/>
              </w:rPr>
              <w:t xml:space="preserve"> </w:t>
            </w:r>
            <w:proofErr w:type="spellStart"/>
            <w:r w:rsidRPr="0025739F">
              <w:rPr>
                <w:rFonts w:ascii="Calibri" w:hAnsi="Calibri" w:cs="Calibri"/>
                <w:color w:val="000000"/>
                <w:szCs w:val="22"/>
                <w:lang w:val="en-GB" w:eastAsia="pl-PL"/>
              </w:rPr>
              <w:t>termokurczliwe</w:t>
            </w:r>
            <w:proofErr w:type="spellEnd"/>
            <w:r w:rsidRPr="0025739F">
              <w:rPr>
                <w:rFonts w:ascii="Calibri" w:hAnsi="Calibri" w:cs="Calibri"/>
                <w:color w:val="000000"/>
                <w:szCs w:val="22"/>
                <w:lang w:val="en-GB" w:eastAsia="pl-PL"/>
              </w:rPr>
              <w:t xml:space="preserve"> do </w:t>
            </w:r>
            <w:proofErr w:type="spellStart"/>
            <w:r w:rsidRPr="0025739F">
              <w:rPr>
                <w:rFonts w:ascii="Calibri" w:hAnsi="Calibri" w:cs="Calibri"/>
                <w:color w:val="000000"/>
                <w:szCs w:val="22"/>
                <w:lang w:val="en-GB" w:eastAsia="pl-PL"/>
              </w:rPr>
              <w:t>rur</w:t>
            </w:r>
            <w:proofErr w:type="spellEnd"/>
            <w:r w:rsidRPr="0025739F">
              <w:rPr>
                <w:rFonts w:ascii="Calibri" w:hAnsi="Calibri" w:cs="Calibri"/>
                <w:color w:val="000000"/>
                <w:szCs w:val="22"/>
                <w:lang w:val="en-GB" w:eastAsia="pl-PL"/>
              </w:rPr>
              <w:t xml:space="preserve"> BE/</w:t>
            </w:r>
            <w:proofErr w:type="spellStart"/>
            <w:r w:rsidRPr="0025739F">
              <w:rPr>
                <w:rFonts w:ascii="Calibri" w:hAnsi="Calibri" w:cs="Calibri"/>
                <w:color w:val="000000"/>
                <w:szCs w:val="22"/>
                <w:lang w:val="en-GB" w:eastAsia="pl-PL"/>
              </w:rPr>
              <w:t>kabel</w:t>
            </w:r>
            <w:proofErr w:type="spellEnd"/>
            <w:r w:rsidRPr="0025739F">
              <w:rPr>
                <w:rFonts w:ascii="Calibri" w:hAnsi="Calibri" w:cs="Calibri"/>
                <w:color w:val="000000"/>
                <w:szCs w:val="22"/>
                <w:lang w:val="en-GB" w:eastAsia="pl-PL"/>
              </w:rPr>
              <w:t xml:space="preserve"> [BE75/</w:t>
            </w:r>
            <w:proofErr w:type="spellStart"/>
            <w:r w:rsidRPr="0025739F">
              <w:rPr>
                <w:rFonts w:ascii="Calibri" w:hAnsi="Calibri" w:cs="Calibri"/>
                <w:color w:val="000000"/>
                <w:szCs w:val="22"/>
                <w:lang w:val="en-GB" w:eastAsia="pl-PL"/>
              </w:rPr>
              <w:t>kabel</w:t>
            </w:r>
            <w:proofErr w:type="spellEnd"/>
            <w:r w:rsidRPr="0025739F">
              <w:rPr>
                <w:rFonts w:ascii="Calibri" w:hAnsi="Calibri" w:cs="Calibri"/>
                <w:color w:val="000000"/>
                <w:szCs w:val="22"/>
                <w:lang w:val="en-GB" w:eastAsia="pl-PL"/>
              </w:rPr>
              <w:t xml:space="preserve"> 4x120]</w:t>
            </w:r>
          </w:p>
        </w:tc>
        <w:tc>
          <w:tcPr>
            <w:tcW w:w="1489" w:type="pct"/>
            <w:tcBorders>
              <w:top w:val="nil"/>
              <w:left w:val="nil"/>
              <w:bottom w:val="single" w:sz="4" w:space="0" w:color="auto"/>
              <w:right w:val="single" w:sz="4" w:space="0" w:color="auto"/>
            </w:tcBorders>
            <w:shd w:val="clear" w:color="FFFF00" w:fill="FFFFFF"/>
            <w:vAlign w:val="center"/>
            <w:hideMark/>
          </w:tcPr>
          <w:p w14:paraId="46599A51" w14:textId="3863B230" w:rsidR="00E77837" w:rsidRPr="0025739F" w:rsidRDefault="00E77837" w:rsidP="00E77837">
            <w:pPr>
              <w:spacing w:line="240" w:lineRule="auto"/>
              <w:jc w:val="center"/>
              <w:rPr>
                <w:rFonts w:ascii="Calibri" w:hAnsi="Calibri" w:cs="Calibri"/>
                <w:color w:val="000000"/>
                <w:szCs w:val="22"/>
                <w:lang w:eastAsia="pl-PL"/>
              </w:rPr>
            </w:pPr>
            <w:r w:rsidRPr="0025739F">
              <w:rPr>
                <w:rFonts w:ascii="Calibri" w:hAnsi="Calibri" w:cs="Calibri"/>
                <w:color w:val="000000"/>
                <w:szCs w:val="22"/>
                <w:lang w:eastAsia="pl-PL"/>
              </w:rPr>
              <w:t>1szt.</w:t>
            </w:r>
            <w:r w:rsidR="00614581">
              <w:rPr>
                <w:rFonts w:ascii="Calibri" w:hAnsi="Calibri" w:cs="Calibri"/>
                <w:color w:val="000000"/>
                <w:szCs w:val="22"/>
                <w:lang w:eastAsia="pl-PL"/>
              </w:rPr>
              <w:t xml:space="preserve"> -</w:t>
            </w:r>
            <w:r w:rsidRPr="0025739F">
              <w:rPr>
                <w:rFonts w:ascii="Calibri" w:hAnsi="Calibri" w:cs="Calibri"/>
                <w:color w:val="000000"/>
                <w:szCs w:val="22"/>
                <w:lang w:eastAsia="pl-PL"/>
              </w:rPr>
              <w:t xml:space="preserve"> 1m</w:t>
            </w:r>
          </w:p>
        </w:tc>
        <w:tc>
          <w:tcPr>
            <w:tcW w:w="368" w:type="pct"/>
            <w:tcBorders>
              <w:top w:val="nil"/>
              <w:left w:val="nil"/>
              <w:bottom w:val="single" w:sz="4" w:space="0" w:color="auto"/>
              <w:right w:val="single" w:sz="4" w:space="0" w:color="auto"/>
            </w:tcBorders>
            <w:shd w:val="clear" w:color="auto" w:fill="auto"/>
            <w:noWrap/>
            <w:hideMark/>
          </w:tcPr>
          <w:p w14:paraId="7681FDB9" w14:textId="65C3BC85" w:rsidR="00E77837" w:rsidRPr="0025739F" w:rsidRDefault="00E77837" w:rsidP="00E77837">
            <w:pPr>
              <w:spacing w:line="240" w:lineRule="auto"/>
              <w:jc w:val="right"/>
              <w:rPr>
                <w:rFonts w:ascii="Calibri" w:hAnsi="Calibri" w:cs="Calibri"/>
                <w:color w:val="000000"/>
                <w:szCs w:val="22"/>
                <w:lang w:eastAsia="pl-PL"/>
              </w:rPr>
            </w:pPr>
            <w:r w:rsidRPr="00FA2ECE">
              <w:t>100</w:t>
            </w:r>
          </w:p>
        </w:tc>
      </w:tr>
      <w:tr w:rsidR="00E77837" w:rsidRPr="0025739F" w14:paraId="23D0AB58" w14:textId="77777777" w:rsidTr="00E77837">
        <w:trPr>
          <w:trHeight w:val="600"/>
        </w:trPr>
        <w:tc>
          <w:tcPr>
            <w:tcW w:w="368" w:type="pct"/>
            <w:tcBorders>
              <w:top w:val="nil"/>
              <w:left w:val="single" w:sz="4" w:space="0" w:color="auto"/>
              <w:bottom w:val="single" w:sz="4" w:space="0" w:color="auto"/>
              <w:right w:val="single" w:sz="4" w:space="0" w:color="auto"/>
            </w:tcBorders>
            <w:shd w:val="clear" w:color="auto" w:fill="auto"/>
            <w:noWrap/>
            <w:vAlign w:val="center"/>
            <w:hideMark/>
          </w:tcPr>
          <w:p w14:paraId="4A50723D" w14:textId="77777777" w:rsidR="00E77837" w:rsidRPr="0025739F" w:rsidRDefault="00E77837" w:rsidP="00E77837">
            <w:pPr>
              <w:spacing w:line="240" w:lineRule="auto"/>
              <w:jc w:val="center"/>
              <w:rPr>
                <w:rFonts w:ascii="Calibri" w:hAnsi="Calibri" w:cs="Calibri"/>
                <w:b/>
                <w:bCs/>
                <w:color w:val="000000"/>
                <w:szCs w:val="22"/>
                <w:lang w:eastAsia="pl-PL"/>
              </w:rPr>
            </w:pPr>
            <w:r w:rsidRPr="0025739F">
              <w:rPr>
                <w:rFonts w:ascii="Calibri" w:hAnsi="Calibri" w:cs="Calibri"/>
                <w:b/>
                <w:bCs/>
                <w:color w:val="000000"/>
                <w:szCs w:val="22"/>
                <w:lang w:eastAsia="pl-PL"/>
              </w:rPr>
              <w:t>10</w:t>
            </w:r>
          </w:p>
        </w:tc>
        <w:tc>
          <w:tcPr>
            <w:tcW w:w="2775" w:type="pct"/>
            <w:tcBorders>
              <w:top w:val="nil"/>
              <w:left w:val="nil"/>
              <w:bottom w:val="single" w:sz="4" w:space="0" w:color="auto"/>
              <w:right w:val="single" w:sz="4" w:space="0" w:color="auto"/>
            </w:tcBorders>
            <w:shd w:val="clear" w:color="FFFF00" w:fill="FFFFFF"/>
            <w:vAlign w:val="center"/>
            <w:hideMark/>
          </w:tcPr>
          <w:p w14:paraId="0B3B5F03" w14:textId="77777777" w:rsidR="00E77837" w:rsidRPr="0025739F" w:rsidRDefault="00E77837" w:rsidP="00E77837">
            <w:pPr>
              <w:spacing w:line="240" w:lineRule="auto"/>
              <w:jc w:val="center"/>
              <w:rPr>
                <w:rFonts w:ascii="Calibri" w:hAnsi="Calibri" w:cs="Calibri"/>
                <w:color w:val="000000"/>
                <w:szCs w:val="22"/>
                <w:lang w:eastAsia="pl-PL"/>
              </w:rPr>
            </w:pPr>
            <w:r w:rsidRPr="0025739F">
              <w:rPr>
                <w:rFonts w:ascii="Calibri" w:hAnsi="Calibri" w:cs="Calibri"/>
                <w:color w:val="000000"/>
                <w:szCs w:val="22"/>
                <w:lang w:eastAsia="pl-PL"/>
              </w:rPr>
              <w:t>Rura osłonowa do kabli dzielona QRD 160 , czerwona. Materiał polietylen HDPE3043084 - odcinek 3m</w:t>
            </w:r>
          </w:p>
        </w:tc>
        <w:tc>
          <w:tcPr>
            <w:tcW w:w="1489" w:type="pct"/>
            <w:tcBorders>
              <w:top w:val="nil"/>
              <w:left w:val="nil"/>
              <w:bottom w:val="single" w:sz="4" w:space="0" w:color="auto"/>
              <w:right w:val="single" w:sz="4" w:space="0" w:color="auto"/>
            </w:tcBorders>
            <w:shd w:val="clear" w:color="FFFF00" w:fill="FFFFFF"/>
            <w:vAlign w:val="center"/>
            <w:hideMark/>
          </w:tcPr>
          <w:p w14:paraId="7FB8A930" w14:textId="77777777" w:rsidR="00E77837" w:rsidRPr="0025739F" w:rsidRDefault="00E77837" w:rsidP="00E77837">
            <w:pPr>
              <w:spacing w:line="240" w:lineRule="auto"/>
              <w:jc w:val="center"/>
              <w:rPr>
                <w:rFonts w:ascii="Calibri" w:hAnsi="Calibri" w:cs="Calibri"/>
                <w:color w:val="000000"/>
                <w:szCs w:val="22"/>
                <w:lang w:eastAsia="pl-PL"/>
              </w:rPr>
            </w:pPr>
            <w:r w:rsidRPr="0025739F">
              <w:rPr>
                <w:rFonts w:ascii="Calibri" w:hAnsi="Calibri" w:cs="Calibri"/>
                <w:color w:val="000000"/>
                <w:szCs w:val="22"/>
                <w:lang w:eastAsia="pl-PL"/>
              </w:rPr>
              <w:t>1 szt. - 3 m</w:t>
            </w:r>
          </w:p>
        </w:tc>
        <w:tc>
          <w:tcPr>
            <w:tcW w:w="368" w:type="pct"/>
            <w:tcBorders>
              <w:top w:val="nil"/>
              <w:left w:val="nil"/>
              <w:bottom w:val="single" w:sz="4" w:space="0" w:color="auto"/>
              <w:right w:val="single" w:sz="4" w:space="0" w:color="auto"/>
            </w:tcBorders>
            <w:shd w:val="clear" w:color="auto" w:fill="auto"/>
            <w:noWrap/>
            <w:hideMark/>
          </w:tcPr>
          <w:p w14:paraId="6A3F91FE" w14:textId="02427BE5" w:rsidR="00E77837" w:rsidRPr="0025739F" w:rsidRDefault="00E77837" w:rsidP="00E77837">
            <w:pPr>
              <w:spacing w:line="240" w:lineRule="auto"/>
              <w:jc w:val="right"/>
              <w:rPr>
                <w:rFonts w:ascii="Calibri" w:hAnsi="Calibri" w:cs="Calibri"/>
                <w:color w:val="000000"/>
                <w:szCs w:val="22"/>
                <w:lang w:eastAsia="pl-PL"/>
              </w:rPr>
            </w:pPr>
            <w:r w:rsidRPr="00FA2ECE">
              <w:t>150</w:t>
            </w:r>
          </w:p>
        </w:tc>
      </w:tr>
      <w:tr w:rsidR="00E77837" w:rsidRPr="0025739F" w14:paraId="2301B798" w14:textId="77777777" w:rsidTr="00E77837">
        <w:trPr>
          <w:trHeight w:val="600"/>
        </w:trPr>
        <w:tc>
          <w:tcPr>
            <w:tcW w:w="368" w:type="pct"/>
            <w:tcBorders>
              <w:top w:val="nil"/>
              <w:left w:val="single" w:sz="4" w:space="0" w:color="auto"/>
              <w:bottom w:val="single" w:sz="4" w:space="0" w:color="auto"/>
              <w:right w:val="single" w:sz="4" w:space="0" w:color="auto"/>
            </w:tcBorders>
            <w:shd w:val="clear" w:color="auto" w:fill="auto"/>
            <w:noWrap/>
            <w:vAlign w:val="center"/>
            <w:hideMark/>
          </w:tcPr>
          <w:p w14:paraId="174A224B" w14:textId="77777777" w:rsidR="00E77837" w:rsidRPr="0025739F" w:rsidRDefault="00E77837" w:rsidP="00E77837">
            <w:pPr>
              <w:spacing w:line="240" w:lineRule="auto"/>
              <w:jc w:val="center"/>
              <w:rPr>
                <w:rFonts w:ascii="Calibri" w:hAnsi="Calibri" w:cs="Calibri"/>
                <w:b/>
                <w:bCs/>
                <w:color w:val="000000"/>
                <w:szCs w:val="22"/>
                <w:lang w:eastAsia="pl-PL"/>
              </w:rPr>
            </w:pPr>
            <w:r w:rsidRPr="0025739F">
              <w:rPr>
                <w:rFonts w:ascii="Calibri" w:hAnsi="Calibri" w:cs="Calibri"/>
                <w:b/>
                <w:bCs/>
                <w:color w:val="000000"/>
                <w:szCs w:val="22"/>
                <w:lang w:eastAsia="pl-PL"/>
              </w:rPr>
              <w:t>11</w:t>
            </w:r>
          </w:p>
        </w:tc>
        <w:tc>
          <w:tcPr>
            <w:tcW w:w="2775" w:type="pct"/>
            <w:tcBorders>
              <w:top w:val="nil"/>
              <w:left w:val="nil"/>
              <w:bottom w:val="single" w:sz="4" w:space="0" w:color="auto"/>
              <w:right w:val="single" w:sz="4" w:space="0" w:color="auto"/>
            </w:tcBorders>
            <w:shd w:val="clear" w:color="FFFF00" w:fill="FFFFFF"/>
            <w:vAlign w:val="center"/>
            <w:hideMark/>
          </w:tcPr>
          <w:p w14:paraId="12124A20" w14:textId="77777777" w:rsidR="00E77837" w:rsidRPr="0025739F" w:rsidRDefault="00E77837" w:rsidP="00E77837">
            <w:pPr>
              <w:spacing w:line="240" w:lineRule="auto"/>
              <w:jc w:val="center"/>
              <w:rPr>
                <w:rFonts w:ascii="Calibri" w:hAnsi="Calibri" w:cs="Calibri"/>
                <w:color w:val="000000"/>
                <w:szCs w:val="22"/>
                <w:lang w:eastAsia="pl-PL"/>
              </w:rPr>
            </w:pPr>
            <w:r w:rsidRPr="0025739F">
              <w:rPr>
                <w:rFonts w:ascii="Calibri" w:hAnsi="Calibri" w:cs="Calibri"/>
                <w:color w:val="000000"/>
                <w:szCs w:val="22"/>
                <w:lang w:eastAsia="pl-PL"/>
              </w:rPr>
              <w:t>Rura osłonowa do kabli dzielona QRD 110, niebieska. Materiał polietylen HDPE3043087 - odcinek 3m</w:t>
            </w:r>
          </w:p>
        </w:tc>
        <w:tc>
          <w:tcPr>
            <w:tcW w:w="1489" w:type="pct"/>
            <w:tcBorders>
              <w:top w:val="nil"/>
              <w:left w:val="nil"/>
              <w:bottom w:val="single" w:sz="4" w:space="0" w:color="auto"/>
              <w:right w:val="single" w:sz="4" w:space="0" w:color="auto"/>
            </w:tcBorders>
            <w:shd w:val="clear" w:color="FFFF00" w:fill="FFFFFF"/>
            <w:vAlign w:val="center"/>
            <w:hideMark/>
          </w:tcPr>
          <w:p w14:paraId="62B26DE9" w14:textId="77777777" w:rsidR="00E77837" w:rsidRPr="0025739F" w:rsidRDefault="00E77837" w:rsidP="00E77837">
            <w:pPr>
              <w:spacing w:line="240" w:lineRule="auto"/>
              <w:jc w:val="center"/>
              <w:rPr>
                <w:rFonts w:ascii="Calibri" w:hAnsi="Calibri" w:cs="Calibri"/>
                <w:color w:val="000000"/>
                <w:szCs w:val="22"/>
                <w:lang w:eastAsia="pl-PL"/>
              </w:rPr>
            </w:pPr>
            <w:r w:rsidRPr="0025739F">
              <w:rPr>
                <w:rFonts w:ascii="Calibri" w:hAnsi="Calibri" w:cs="Calibri"/>
                <w:color w:val="000000"/>
                <w:szCs w:val="22"/>
                <w:lang w:eastAsia="pl-PL"/>
              </w:rPr>
              <w:t>1 szt. - 3 m</w:t>
            </w:r>
          </w:p>
        </w:tc>
        <w:tc>
          <w:tcPr>
            <w:tcW w:w="368" w:type="pct"/>
            <w:tcBorders>
              <w:top w:val="nil"/>
              <w:left w:val="nil"/>
              <w:bottom w:val="single" w:sz="4" w:space="0" w:color="auto"/>
              <w:right w:val="single" w:sz="4" w:space="0" w:color="auto"/>
            </w:tcBorders>
            <w:shd w:val="clear" w:color="auto" w:fill="auto"/>
            <w:noWrap/>
            <w:hideMark/>
          </w:tcPr>
          <w:p w14:paraId="722F7E00" w14:textId="14A3C682" w:rsidR="00E77837" w:rsidRPr="0025739F" w:rsidRDefault="00E77837" w:rsidP="00E77837">
            <w:pPr>
              <w:spacing w:line="240" w:lineRule="auto"/>
              <w:jc w:val="right"/>
              <w:rPr>
                <w:rFonts w:ascii="Calibri" w:hAnsi="Calibri" w:cs="Calibri"/>
                <w:color w:val="000000"/>
                <w:szCs w:val="22"/>
                <w:lang w:eastAsia="pl-PL"/>
              </w:rPr>
            </w:pPr>
            <w:r w:rsidRPr="00FA2ECE">
              <w:t>100</w:t>
            </w:r>
          </w:p>
        </w:tc>
      </w:tr>
      <w:tr w:rsidR="00E77837" w:rsidRPr="0025739F" w14:paraId="5901AC63" w14:textId="77777777" w:rsidTr="00E77837">
        <w:trPr>
          <w:trHeight w:val="600"/>
        </w:trPr>
        <w:tc>
          <w:tcPr>
            <w:tcW w:w="368" w:type="pct"/>
            <w:tcBorders>
              <w:top w:val="nil"/>
              <w:left w:val="single" w:sz="4" w:space="0" w:color="auto"/>
              <w:bottom w:val="single" w:sz="4" w:space="0" w:color="auto"/>
              <w:right w:val="single" w:sz="4" w:space="0" w:color="auto"/>
            </w:tcBorders>
            <w:shd w:val="clear" w:color="auto" w:fill="auto"/>
            <w:noWrap/>
            <w:vAlign w:val="center"/>
            <w:hideMark/>
          </w:tcPr>
          <w:p w14:paraId="13ED03C9" w14:textId="77777777" w:rsidR="00E77837" w:rsidRPr="0025739F" w:rsidRDefault="00E77837" w:rsidP="00E77837">
            <w:pPr>
              <w:spacing w:line="240" w:lineRule="auto"/>
              <w:jc w:val="center"/>
              <w:rPr>
                <w:rFonts w:ascii="Calibri" w:hAnsi="Calibri" w:cs="Calibri"/>
                <w:b/>
                <w:bCs/>
                <w:color w:val="000000"/>
                <w:szCs w:val="22"/>
                <w:lang w:eastAsia="pl-PL"/>
              </w:rPr>
            </w:pPr>
            <w:r w:rsidRPr="0025739F">
              <w:rPr>
                <w:rFonts w:ascii="Calibri" w:hAnsi="Calibri" w:cs="Calibri"/>
                <w:b/>
                <w:bCs/>
                <w:color w:val="000000"/>
                <w:szCs w:val="22"/>
                <w:lang w:eastAsia="pl-PL"/>
              </w:rPr>
              <w:t>12</w:t>
            </w:r>
          </w:p>
        </w:tc>
        <w:tc>
          <w:tcPr>
            <w:tcW w:w="2775" w:type="pct"/>
            <w:tcBorders>
              <w:top w:val="nil"/>
              <w:left w:val="nil"/>
              <w:bottom w:val="single" w:sz="4" w:space="0" w:color="auto"/>
              <w:right w:val="single" w:sz="4" w:space="0" w:color="auto"/>
            </w:tcBorders>
            <w:shd w:val="clear" w:color="FFFF00" w:fill="FFFFFF"/>
            <w:vAlign w:val="center"/>
            <w:hideMark/>
          </w:tcPr>
          <w:p w14:paraId="06B6E707" w14:textId="61F8B7F6" w:rsidR="00E77837" w:rsidRPr="0025739F" w:rsidRDefault="00E77837" w:rsidP="00E77837">
            <w:pPr>
              <w:spacing w:line="240" w:lineRule="auto"/>
              <w:jc w:val="center"/>
              <w:rPr>
                <w:rFonts w:ascii="Calibri" w:hAnsi="Calibri" w:cs="Calibri"/>
                <w:color w:val="000000"/>
                <w:szCs w:val="22"/>
                <w:lang w:eastAsia="pl-PL"/>
              </w:rPr>
            </w:pPr>
            <w:r w:rsidRPr="0025739F">
              <w:rPr>
                <w:rFonts w:ascii="Calibri" w:hAnsi="Calibri" w:cs="Calibri"/>
                <w:color w:val="000000"/>
                <w:szCs w:val="22"/>
                <w:lang w:eastAsia="pl-PL"/>
              </w:rPr>
              <w:t xml:space="preserve">Rura SVA58 osłonowa dzielona dla przestrzeni otwartych kolor </w:t>
            </w:r>
            <w:r>
              <w:rPr>
                <w:rFonts w:ascii="Calibri" w:hAnsi="Calibri" w:cs="Calibri"/>
                <w:color w:val="000000"/>
                <w:szCs w:val="22"/>
                <w:lang w:eastAsia="pl-PL"/>
              </w:rPr>
              <w:t>niebieski</w:t>
            </w:r>
            <w:r w:rsidRPr="0025739F">
              <w:rPr>
                <w:rFonts w:ascii="Calibri" w:hAnsi="Calibri" w:cs="Calibri"/>
                <w:color w:val="000000"/>
                <w:szCs w:val="22"/>
                <w:lang w:eastAsia="pl-PL"/>
              </w:rPr>
              <w:t xml:space="preserve">. Materiał polietylen HDPE </w:t>
            </w:r>
            <w:r w:rsidR="00FB0C31">
              <w:rPr>
                <w:rFonts w:ascii="Calibri" w:hAnsi="Calibri" w:cs="Calibri"/>
                <w:color w:val="000000"/>
                <w:szCs w:val="22"/>
                <w:lang w:eastAsia="pl-PL"/>
              </w:rPr>
              <w:br/>
            </w:r>
            <w:r w:rsidRPr="0025739F">
              <w:rPr>
                <w:rFonts w:ascii="Calibri" w:hAnsi="Calibri" w:cs="Calibri"/>
                <w:color w:val="000000"/>
                <w:szCs w:val="22"/>
                <w:lang w:eastAsia="pl-PL"/>
              </w:rPr>
              <w:t>z dodatkiem stabilizatora UV - odcinek 3 m</w:t>
            </w:r>
          </w:p>
        </w:tc>
        <w:tc>
          <w:tcPr>
            <w:tcW w:w="1489" w:type="pct"/>
            <w:tcBorders>
              <w:top w:val="nil"/>
              <w:left w:val="nil"/>
              <w:bottom w:val="single" w:sz="4" w:space="0" w:color="auto"/>
              <w:right w:val="single" w:sz="4" w:space="0" w:color="auto"/>
            </w:tcBorders>
            <w:shd w:val="clear" w:color="FFFF00" w:fill="FFFFFF"/>
            <w:vAlign w:val="center"/>
            <w:hideMark/>
          </w:tcPr>
          <w:p w14:paraId="31C9A314" w14:textId="77777777" w:rsidR="00E77837" w:rsidRPr="0025739F" w:rsidRDefault="00E77837" w:rsidP="00E77837">
            <w:pPr>
              <w:spacing w:line="240" w:lineRule="auto"/>
              <w:jc w:val="center"/>
              <w:rPr>
                <w:rFonts w:ascii="Calibri" w:hAnsi="Calibri" w:cs="Calibri"/>
                <w:color w:val="000000"/>
                <w:szCs w:val="22"/>
                <w:lang w:eastAsia="pl-PL"/>
              </w:rPr>
            </w:pPr>
            <w:r w:rsidRPr="0025739F">
              <w:rPr>
                <w:rFonts w:ascii="Calibri" w:hAnsi="Calibri" w:cs="Calibri"/>
                <w:color w:val="000000"/>
                <w:szCs w:val="22"/>
                <w:lang w:eastAsia="pl-PL"/>
              </w:rPr>
              <w:t>1 szt. - 5 m</w:t>
            </w:r>
          </w:p>
        </w:tc>
        <w:tc>
          <w:tcPr>
            <w:tcW w:w="368" w:type="pct"/>
            <w:tcBorders>
              <w:top w:val="nil"/>
              <w:left w:val="nil"/>
              <w:bottom w:val="single" w:sz="4" w:space="0" w:color="auto"/>
              <w:right w:val="single" w:sz="4" w:space="0" w:color="auto"/>
            </w:tcBorders>
            <w:shd w:val="clear" w:color="auto" w:fill="auto"/>
            <w:noWrap/>
            <w:hideMark/>
          </w:tcPr>
          <w:p w14:paraId="1F81FE33" w14:textId="144B98BF" w:rsidR="00E77837" w:rsidRPr="0025739F" w:rsidRDefault="00E77837" w:rsidP="00E77837">
            <w:pPr>
              <w:spacing w:line="240" w:lineRule="auto"/>
              <w:jc w:val="right"/>
              <w:rPr>
                <w:rFonts w:ascii="Arial" w:hAnsi="Arial" w:cs="Arial"/>
                <w:color w:val="000000"/>
                <w:sz w:val="20"/>
                <w:lang w:eastAsia="pl-PL"/>
              </w:rPr>
            </w:pPr>
            <w:r w:rsidRPr="00FA2ECE">
              <w:t>150</w:t>
            </w:r>
          </w:p>
        </w:tc>
      </w:tr>
      <w:tr w:rsidR="00E77837" w:rsidRPr="0025739F" w14:paraId="664425F7" w14:textId="77777777" w:rsidTr="00E77837">
        <w:trPr>
          <w:trHeight w:val="300"/>
        </w:trPr>
        <w:tc>
          <w:tcPr>
            <w:tcW w:w="368" w:type="pct"/>
            <w:tcBorders>
              <w:top w:val="nil"/>
              <w:left w:val="single" w:sz="4" w:space="0" w:color="auto"/>
              <w:bottom w:val="single" w:sz="4" w:space="0" w:color="auto"/>
              <w:right w:val="single" w:sz="4" w:space="0" w:color="auto"/>
            </w:tcBorders>
            <w:shd w:val="clear" w:color="auto" w:fill="auto"/>
            <w:noWrap/>
            <w:vAlign w:val="center"/>
            <w:hideMark/>
          </w:tcPr>
          <w:p w14:paraId="303F4535" w14:textId="77777777" w:rsidR="00E77837" w:rsidRPr="0025739F" w:rsidRDefault="00E77837" w:rsidP="00E77837">
            <w:pPr>
              <w:spacing w:line="240" w:lineRule="auto"/>
              <w:jc w:val="center"/>
              <w:rPr>
                <w:rFonts w:ascii="Calibri" w:hAnsi="Calibri" w:cs="Calibri"/>
                <w:b/>
                <w:bCs/>
                <w:color w:val="000000"/>
                <w:szCs w:val="22"/>
                <w:lang w:eastAsia="pl-PL"/>
              </w:rPr>
            </w:pPr>
            <w:r w:rsidRPr="0025739F">
              <w:rPr>
                <w:rFonts w:ascii="Calibri" w:hAnsi="Calibri" w:cs="Calibri"/>
                <w:b/>
                <w:bCs/>
                <w:color w:val="000000"/>
                <w:szCs w:val="22"/>
                <w:lang w:eastAsia="pl-PL"/>
              </w:rPr>
              <w:t>13</w:t>
            </w:r>
          </w:p>
        </w:tc>
        <w:tc>
          <w:tcPr>
            <w:tcW w:w="2775" w:type="pct"/>
            <w:tcBorders>
              <w:top w:val="nil"/>
              <w:left w:val="nil"/>
              <w:bottom w:val="single" w:sz="4" w:space="0" w:color="auto"/>
              <w:right w:val="single" w:sz="4" w:space="0" w:color="auto"/>
            </w:tcBorders>
            <w:shd w:val="clear" w:color="auto" w:fill="auto"/>
            <w:noWrap/>
            <w:vAlign w:val="bottom"/>
            <w:hideMark/>
          </w:tcPr>
          <w:p w14:paraId="064EC3AC" w14:textId="77777777" w:rsidR="00E77837" w:rsidRPr="0025739F" w:rsidRDefault="00E77837" w:rsidP="00E77837">
            <w:pPr>
              <w:spacing w:line="240" w:lineRule="auto"/>
              <w:jc w:val="left"/>
              <w:rPr>
                <w:rFonts w:ascii="Calibri" w:hAnsi="Calibri" w:cs="Calibri"/>
                <w:color w:val="000000"/>
                <w:szCs w:val="22"/>
                <w:lang w:eastAsia="pl-PL"/>
              </w:rPr>
            </w:pPr>
            <w:r w:rsidRPr="0025739F">
              <w:rPr>
                <w:rFonts w:ascii="Calibri" w:hAnsi="Calibri" w:cs="Calibri"/>
                <w:color w:val="000000"/>
                <w:szCs w:val="22"/>
                <w:lang w:eastAsia="pl-PL"/>
              </w:rPr>
              <w:t>Kapturek uszczelniający termokurczliwy EC110</w:t>
            </w:r>
          </w:p>
        </w:tc>
        <w:tc>
          <w:tcPr>
            <w:tcW w:w="1489" w:type="pct"/>
            <w:tcBorders>
              <w:top w:val="nil"/>
              <w:left w:val="nil"/>
              <w:bottom w:val="single" w:sz="4" w:space="0" w:color="auto"/>
              <w:right w:val="single" w:sz="4" w:space="0" w:color="auto"/>
            </w:tcBorders>
            <w:shd w:val="clear" w:color="auto" w:fill="auto"/>
            <w:noWrap/>
            <w:vAlign w:val="bottom"/>
            <w:hideMark/>
          </w:tcPr>
          <w:p w14:paraId="16B5408E" w14:textId="77777777" w:rsidR="00E77837" w:rsidRPr="0025739F" w:rsidRDefault="00E77837" w:rsidP="00E77837">
            <w:pPr>
              <w:spacing w:line="240" w:lineRule="auto"/>
              <w:jc w:val="center"/>
              <w:rPr>
                <w:rFonts w:ascii="Calibri" w:hAnsi="Calibri" w:cs="Calibri"/>
                <w:color w:val="000000"/>
                <w:szCs w:val="22"/>
                <w:lang w:eastAsia="pl-PL"/>
              </w:rPr>
            </w:pPr>
            <w:r w:rsidRPr="0025739F">
              <w:rPr>
                <w:rFonts w:ascii="Calibri" w:hAnsi="Calibri" w:cs="Calibri"/>
                <w:color w:val="000000"/>
                <w:szCs w:val="22"/>
                <w:lang w:eastAsia="pl-PL"/>
              </w:rPr>
              <w:t>1 szt.</w:t>
            </w:r>
          </w:p>
        </w:tc>
        <w:tc>
          <w:tcPr>
            <w:tcW w:w="368" w:type="pct"/>
            <w:tcBorders>
              <w:top w:val="nil"/>
              <w:left w:val="nil"/>
              <w:bottom w:val="single" w:sz="4" w:space="0" w:color="auto"/>
              <w:right w:val="single" w:sz="4" w:space="0" w:color="auto"/>
            </w:tcBorders>
            <w:shd w:val="clear" w:color="auto" w:fill="auto"/>
            <w:noWrap/>
            <w:hideMark/>
          </w:tcPr>
          <w:p w14:paraId="427A3B5D" w14:textId="4425587B" w:rsidR="00E77837" w:rsidRPr="0025739F" w:rsidRDefault="00E77837" w:rsidP="00E77837">
            <w:pPr>
              <w:spacing w:line="240" w:lineRule="auto"/>
              <w:jc w:val="right"/>
              <w:rPr>
                <w:rFonts w:ascii="Arial" w:hAnsi="Arial" w:cs="Arial"/>
                <w:color w:val="000000"/>
                <w:sz w:val="20"/>
                <w:lang w:eastAsia="pl-PL"/>
              </w:rPr>
            </w:pPr>
            <w:r w:rsidRPr="00FA2ECE">
              <w:t>200</w:t>
            </w:r>
          </w:p>
        </w:tc>
      </w:tr>
      <w:tr w:rsidR="00E77837" w:rsidRPr="0025739F" w14:paraId="5562CD6D" w14:textId="77777777" w:rsidTr="00E77837">
        <w:trPr>
          <w:trHeight w:val="300"/>
        </w:trPr>
        <w:tc>
          <w:tcPr>
            <w:tcW w:w="368" w:type="pct"/>
            <w:tcBorders>
              <w:top w:val="nil"/>
              <w:left w:val="single" w:sz="4" w:space="0" w:color="auto"/>
              <w:bottom w:val="single" w:sz="4" w:space="0" w:color="auto"/>
              <w:right w:val="single" w:sz="4" w:space="0" w:color="auto"/>
            </w:tcBorders>
            <w:shd w:val="clear" w:color="auto" w:fill="auto"/>
            <w:noWrap/>
            <w:vAlign w:val="center"/>
            <w:hideMark/>
          </w:tcPr>
          <w:p w14:paraId="5F7163FF" w14:textId="77777777" w:rsidR="00E77837" w:rsidRPr="0025739F" w:rsidRDefault="00E77837" w:rsidP="00E77837">
            <w:pPr>
              <w:spacing w:line="240" w:lineRule="auto"/>
              <w:jc w:val="center"/>
              <w:rPr>
                <w:rFonts w:ascii="Calibri" w:hAnsi="Calibri" w:cs="Calibri"/>
                <w:b/>
                <w:bCs/>
                <w:color w:val="000000"/>
                <w:szCs w:val="22"/>
                <w:lang w:eastAsia="pl-PL"/>
              </w:rPr>
            </w:pPr>
            <w:r w:rsidRPr="0025739F">
              <w:rPr>
                <w:rFonts w:ascii="Calibri" w:hAnsi="Calibri" w:cs="Calibri"/>
                <w:b/>
                <w:bCs/>
                <w:color w:val="000000"/>
                <w:szCs w:val="22"/>
                <w:lang w:eastAsia="pl-PL"/>
              </w:rPr>
              <w:t>14</w:t>
            </w:r>
          </w:p>
        </w:tc>
        <w:tc>
          <w:tcPr>
            <w:tcW w:w="2775" w:type="pct"/>
            <w:tcBorders>
              <w:top w:val="nil"/>
              <w:left w:val="nil"/>
              <w:bottom w:val="single" w:sz="4" w:space="0" w:color="auto"/>
              <w:right w:val="single" w:sz="4" w:space="0" w:color="auto"/>
            </w:tcBorders>
            <w:shd w:val="clear" w:color="auto" w:fill="auto"/>
            <w:noWrap/>
            <w:vAlign w:val="bottom"/>
            <w:hideMark/>
          </w:tcPr>
          <w:p w14:paraId="1C1623BA" w14:textId="77777777" w:rsidR="00E77837" w:rsidRPr="0025739F" w:rsidRDefault="00E77837" w:rsidP="00E77837">
            <w:pPr>
              <w:spacing w:line="240" w:lineRule="auto"/>
              <w:jc w:val="left"/>
              <w:rPr>
                <w:rFonts w:ascii="Calibri" w:hAnsi="Calibri" w:cs="Calibri"/>
                <w:color w:val="000000"/>
                <w:szCs w:val="22"/>
                <w:lang w:eastAsia="pl-PL"/>
              </w:rPr>
            </w:pPr>
            <w:r w:rsidRPr="0025739F">
              <w:rPr>
                <w:rFonts w:ascii="Calibri" w:hAnsi="Calibri" w:cs="Calibri"/>
                <w:color w:val="000000"/>
                <w:szCs w:val="22"/>
                <w:lang w:eastAsia="pl-PL"/>
              </w:rPr>
              <w:t>Kapturek uszczelniający termokurczliwy EC160</w:t>
            </w:r>
          </w:p>
        </w:tc>
        <w:tc>
          <w:tcPr>
            <w:tcW w:w="1489" w:type="pct"/>
            <w:tcBorders>
              <w:top w:val="nil"/>
              <w:left w:val="nil"/>
              <w:bottom w:val="single" w:sz="4" w:space="0" w:color="auto"/>
              <w:right w:val="single" w:sz="4" w:space="0" w:color="auto"/>
            </w:tcBorders>
            <w:shd w:val="clear" w:color="auto" w:fill="auto"/>
            <w:noWrap/>
            <w:vAlign w:val="bottom"/>
            <w:hideMark/>
          </w:tcPr>
          <w:p w14:paraId="1865543D" w14:textId="77777777" w:rsidR="00E77837" w:rsidRPr="0025739F" w:rsidRDefault="00E77837" w:rsidP="00E77837">
            <w:pPr>
              <w:spacing w:line="240" w:lineRule="auto"/>
              <w:jc w:val="center"/>
              <w:rPr>
                <w:rFonts w:ascii="Calibri" w:hAnsi="Calibri" w:cs="Calibri"/>
                <w:color w:val="000000"/>
                <w:szCs w:val="22"/>
                <w:lang w:eastAsia="pl-PL"/>
              </w:rPr>
            </w:pPr>
            <w:r w:rsidRPr="0025739F">
              <w:rPr>
                <w:rFonts w:ascii="Calibri" w:hAnsi="Calibri" w:cs="Calibri"/>
                <w:color w:val="000000"/>
                <w:szCs w:val="22"/>
                <w:lang w:eastAsia="pl-PL"/>
              </w:rPr>
              <w:t>1 szt.</w:t>
            </w:r>
          </w:p>
        </w:tc>
        <w:tc>
          <w:tcPr>
            <w:tcW w:w="368" w:type="pct"/>
            <w:tcBorders>
              <w:top w:val="nil"/>
              <w:left w:val="nil"/>
              <w:bottom w:val="single" w:sz="4" w:space="0" w:color="auto"/>
              <w:right w:val="single" w:sz="4" w:space="0" w:color="auto"/>
            </w:tcBorders>
            <w:shd w:val="clear" w:color="auto" w:fill="auto"/>
            <w:noWrap/>
            <w:hideMark/>
          </w:tcPr>
          <w:p w14:paraId="025D6E72" w14:textId="547851DC" w:rsidR="00E77837" w:rsidRPr="0025739F" w:rsidRDefault="00E77837" w:rsidP="00E77837">
            <w:pPr>
              <w:spacing w:line="240" w:lineRule="auto"/>
              <w:jc w:val="right"/>
              <w:rPr>
                <w:rFonts w:ascii="Arial" w:hAnsi="Arial" w:cs="Arial"/>
                <w:color w:val="000000"/>
                <w:sz w:val="20"/>
                <w:lang w:eastAsia="pl-PL"/>
              </w:rPr>
            </w:pPr>
            <w:r w:rsidRPr="00FA2ECE">
              <w:t>200</w:t>
            </w:r>
          </w:p>
        </w:tc>
      </w:tr>
      <w:tr w:rsidR="00E77837" w:rsidRPr="0025739F" w14:paraId="62F1002E" w14:textId="77777777" w:rsidTr="00E77837">
        <w:trPr>
          <w:trHeight w:val="300"/>
        </w:trPr>
        <w:tc>
          <w:tcPr>
            <w:tcW w:w="368" w:type="pct"/>
            <w:tcBorders>
              <w:top w:val="nil"/>
              <w:left w:val="single" w:sz="4" w:space="0" w:color="auto"/>
              <w:bottom w:val="single" w:sz="4" w:space="0" w:color="auto"/>
              <w:right w:val="single" w:sz="4" w:space="0" w:color="auto"/>
            </w:tcBorders>
            <w:shd w:val="clear" w:color="auto" w:fill="auto"/>
            <w:noWrap/>
            <w:vAlign w:val="center"/>
            <w:hideMark/>
          </w:tcPr>
          <w:p w14:paraId="4A6FA96A" w14:textId="77777777" w:rsidR="00E77837" w:rsidRPr="0025739F" w:rsidRDefault="00E77837" w:rsidP="00E77837">
            <w:pPr>
              <w:spacing w:line="240" w:lineRule="auto"/>
              <w:jc w:val="center"/>
              <w:rPr>
                <w:rFonts w:ascii="Calibri" w:hAnsi="Calibri" w:cs="Calibri"/>
                <w:b/>
                <w:bCs/>
                <w:color w:val="000000"/>
                <w:szCs w:val="22"/>
                <w:lang w:eastAsia="pl-PL"/>
              </w:rPr>
            </w:pPr>
            <w:r w:rsidRPr="0025739F">
              <w:rPr>
                <w:rFonts w:ascii="Calibri" w:hAnsi="Calibri" w:cs="Calibri"/>
                <w:b/>
                <w:bCs/>
                <w:color w:val="000000"/>
                <w:szCs w:val="22"/>
                <w:lang w:eastAsia="pl-PL"/>
              </w:rPr>
              <w:t>15</w:t>
            </w:r>
          </w:p>
        </w:tc>
        <w:tc>
          <w:tcPr>
            <w:tcW w:w="2775" w:type="pct"/>
            <w:tcBorders>
              <w:top w:val="nil"/>
              <w:left w:val="nil"/>
              <w:bottom w:val="single" w:sz="4" w:space="0" w:color="auto"/>
              <w:right w:val="single" w:sz="4" w:space="0" w:color="auto"/>
            </w:tcBorders>
            <w:shd w:val="clear" w:color="auto" w:fill="auto"/>
            <w:noWrap/>
            <w:vAlign w:val="bottom"/>
            <w:hideMark/>
          </w:tcPr>
          <w:p w14:paraId="38C317AF" w14:textId="77777777" w:rsidR="00E77837" w:rsidRPr="0025739F" w:rsidRDefault="00E77837" w:rsidP="00E77837">
            <w:pPr>
              <w:spacing w:line="240" w:lineRule="auto"/>
              <w:jc w:val="left"/>
              <w:rPr>
                <w:rFonts w:ascii="Calibri" w:hAnsi="Calibri" w:cs="Calibri"/>
                <w:color w:val="000000"/>
                <w:szCs w:val="22"/>
                <w:lang w:eastAsia="pl-PL"/>
              </w:rPr>
            </w:pPr>
            <w:r w:rsidRPr="0025739F">
              <w:rPr>
                <w:rFonts w:ascii="Calibri" w:hAnsi="Calibri" w:cs="Calibri"/>
                <w:color w:val="000000"/>
                <w:szCs w:val="22"/>
                <w:lang w:eastAsia="pl-PL"/>
              </w:rPr>
              <w:t>Kapturek uszczelniający termokurczliwy EC75</w:t>
            </w:r>
          </w:p>
        </w:tc>
        <w:tc>
          <w:tcPr>
            <w:tcW w:w="1489" w:type="pct"/>
            <w:tcBorders>
              <w:top w:val="nil"/>
              <w:left w:val="nil"/>
              <w:bottom w:val="single" w:sz="4" w:space="0" w:color="auto"/>
              <w:right w:val="single" w:sz="4" w:space="0" w:color="auto"/>
            </w:tcBorders>
            <w:shd w:val="clear" w:color="auto" w:fill="auto"/>
            <w:noWrap/>
            <w:vAlign w:val="bottom"/>
            <w:hideMark/>
          </w:tcPr>
          <w:p w14:paraId="2F7055B0" w14:textId="77777777" w:rsidR="00E77837" w:rsidRPr="0025739F" w:rsidRDefault="00E77837" w:rsidP="00E77837">
            <w:pPr>
              <w:spacing w:line="240" w:lineRule="auto"/>
              <w:jc w:val="center"/>
              <w:rPr>
                <w:rFonts w:ascii="Calibri" w:hAnsi="Calibri" w:cs="Calibri"/>
                <w:color w:val="000000"/>
                <w:szCs w:val="22"/>
                <w:lang w:eastAsia="pl-PL"/>
              </w:rPr>
            </w:pPr>
            <w:r w:rsidRPr="0025739F">
              <w:rPr>
                <w:rFonts w:ascii="Calibri" w:hAnsi="Calibri" w:cs="Calibri"/>
                <w:color w:val="000000"/>
                <w:szCs w:val="22"/>
                <w:lang w:eastAsia="pl-PL"/>
              </w:rPr>
              <w:t>1 szt.</w:t>
            </w:r>
          </w:p>
        </w:tc>
        <w:tc>
          <w:tcPr>
            <w:tcW w:w="368" w:type="pct"/>
            <w:tcBorders>
              <w:top w:val="nil"/>
              <w:left w:val="nil"/>
              <w:bottom w:val="single" w:sz="4" w:space="0" w:color="auto"/>
              <w:right w:val="single" w:sz="4" w:space="0" w:color="auto"/>
            </w:tcBorders>
            <w:shd w:val="clear" w:color="auto" w:fill="auto"/>
            <w:noWrap/>
            <w:hideMark/>
          </w:tcPr>
          <w:p w14:paraId="039414DC" w14:textId="60414C2B" w:rsidR="00E77837" w:rsidRPr="0025739F" w:rsidRDefault="00E77837" w:rsidP="00E77837">
            <w:pPr>
              <w:spacing w:line="240" w:lineRule="auto"/>
              <w:jc w:val="right"/>
              <w:rPr>
                <w:rFonts w:ascii="Arial" w:hAnsi="Arial" w:cs="Arial"/>
                <w:color w:val="000000"/>
                <w:sz w:val="20"/>
                <w:lang w:eastAsia="pl-PL"/>
              </w:rPr>
            </w:pPr>
            <w:r w:rsidRPr="00FA2ECE">
              <w:t>200</w:t>
            </w:r>
          </w:p>
        </w:tc>
      </w:tr>
      <w:tr w:rsidR="00E77837" w:rsidRPr="0025739F" w14:paraId="5D07098D" w14:textId="77777777" w:rsidTr="00E77837">
        <w:trPr>
          <w:trHeight w:val="300"/>
        </w:trPr>
        <w:tc>
          <w:tcPr>
            <w:tcW w:w="368" w:type="pct"/>
            <w:tcBorders>
              <w:top w:val="nil"/>
              <w:left w:val="single" w:sz="4" w:space="0" w:color="auto"/>
              <w:bottom w:val="single" w:sz="4" w:space="0" w:color="auto"/>
              <w:right w:val="single" w:sz="4" w:space="0" w:color="auto"/>
            </w:tcBorders>
            <w:shd w:val="clear" w:color="auto" w:fill="auto"/>
            <w:noWrap/>
            <w:vAlign w:val="center"/>
            <w:hideMark/>
          </w:tcPr>
          <w:p w14:paraId="52A0D0C2" w14:textId="77777777" w:rsidR="00E77837" w:rsidRPr="0025739F" w:rsidRDefault="00E77837" w:rsidP="00E77837">
            <w:pPr>
              <w:spacing w:line="240" w:lineRule="auto"/>
              <w:jc w:val="center"/>
              <w:rPr>
                <w:rFonts w:ascii="Calibri" w:hAnsi="Calibri" w:cs="Calibri"/>
                <w:b/>
                <w:bCs/>
                <w:color w:val="000000"/>
                <w:szCs w:val="22"/>
                <w:lang w:eastAsia="pl-PL"/>
              </w:rPr>
            </w:pPr>
            <w:r w:rsidRPr="0025739F">
              <w:rPr>
                <w:rFonts w:ascii="Calibri" w:hAnsi="Calibri" w:cs="Calibri"/>
                <w:b/>
                <w:bCs/>
                <w:color w:val="000000"/>
                <w:szCs w:val="22"/>
                <w:lang w:eastAsia="pl-PL"/>
              </w:rPr>
              <w:t>16</w:t>
            </w:r>
          </w:p>
        </w:tc>
        <w:tc>
          <w:tcPr>
            <w:tcW w:w="2775" w:type="pct"/>
            <w:tcBorders>
              <w:top w:val="nil"/>
              <w:left w:val="nil"/>
              <w:bottom w:val="single" w:sz="4" w:space="0" w:color="auto"/>
              <w:right w:val="single" w:sz="4" w:space="0" w:color="auto"/>
            </w:tcBorders>
            <w:shd w:val="clear" w:color="auto" w:fill="auto"/>
            <w:noWrap/>
            <w:vAlign w:val="bottom"/>
            <w:hideMark/>
          </w:tcPr>
          <w:p w14:paraId="7E757977" w14:textId="77777777" w:rsidR="00E77837" w:rsidRPr="0025739F" w:rsidRDefault="00E77837" w:rsidP="00E77837">
            <w:pPr>
              <w:spacing w:line="240" w:lineRule="auto"/>
              <w:jc w:val="left"/>
              <w:rPr>
                <w:rFonts w:ascii="Calibri" w:hAnsi="Calibri" w:cs="Calibri"/>
                <w:color w:val="000000"/>
                <w:szCs w:val="22"/>
                <w:lang w:eastAsia="pl-PL"/>
              </w:rPr>
            </w:pPr>
            <w:r w:rsidRPr="0025739F">
              <w:rPr>
                <w:rFonts w:ascii="Calibri" w:hAnsi="Calibri" w:cs="Calibri"/>
                <w:color w:val="000000"/>
                <w:szCs w:val="22"/>
                <w:lang w:eastAsia="pl-PL"/>
              </w:rPr>
              <w:t>Kapturek uszczelniający termokurczliwy ECJ 160</w:t>
            </w:r>
          </w:p>
        </w:tc>
        <w:tc>
          <w:tcPr>
            <w:tcW w:w="1489" w:type="pct"/>
            <w:tcBorders>
              <w:top w:val="nil"/>
              <w:left w:val="nil"/>
              <w:bottom w:val="single" w:sz="4" w:space="0" w:color="auto"/>
              <w:right w:val="single" w:sz="4" w:space="0" w:color="auto"/>
            </w:tcBorders>
            <w:shd w:val="clear" w:color="auto" w:fill="auto"/>
            <w:noWrap/>
            <w:vAlign w:val="bottom"/>
            <w:hideMark/>
          </w:tcPr>
          <w:p w14:paraId="7BC1C602" w14:textId="77777777" w:rsidR="00E77837" w:rsidRPr="0025739F" w:rsidRDefault="00E77837" w:rsidP="00E77837">
            <w:pPr>
              <w:spacing w:line="240" w:lineRule="auto"/>
              <w:jc w:val="center"/>
              <w:rPr>
                <w:rFonts w:ascii="Calibri" w:hAnsi="Calibri" w:cs="Calibri"/>
                <w:color w:val="000000"/>
                <w:szCs w:val="22"/>
                <w:lang w:eastAsia="pl-PL"/>
              </w:rPr>
            </w:pPr>
            <w:r w:rsidRPr="0025739F">
              <w:rPr>
                <w:rFonts w:ascii="Calibri" w:hAnsi="Calibri" w:cs="Calibri"/>
                <w:color w:val="000000"/>
                <w:szCs w:val="22"/>
                <w:lang w:eastAsia="pl-PL"/>
              </w:rPr>
              <w:t>1 szt.</w:t>
            </w:r>
          </w:p>
        </w:tc>
        <w:tc>
          <w:tcPr>
            <w:tcW w:w="368" w:type="pct"/>
            <w:tcBorders>
              <w:top w:val="nil"/>
              <w:left w:val="nil"/>
              <w:bottom w:val="single" w:sz="4" w:space="0" w:color="auto"/>
              <w:right w:val="single" w:sz="4" w:space="0" w:color="auto"/>
            </w:tcBorders>
            <w:shd w:val="clear" w:color="auto" w:fill="auto"/>
            <w:noWrap/>
            <w:hideMark/>
          </w:tcPr>
          <w:p w14:paraId="53D63DA0" w14:textId="4F40D663" w:rsidR="00E77837" w:rsidRPr="0025739F" w:rsidRDefault="00E77837" w:rsidP="00E77837">
            <w:pPr>
              <w:spacing w:line="240" w:lineRule="auto"/>
              <w:jc w:val="right"/>
              <w:rPr>
                <w:rFonts w:ascii="Arial" w:hAnsi="Arial" w:cs="Arial"/>
                <w:color w:val="000000"/>
                <w:sz w:val="20"/>
                <w:lang w:eastAsia="pl-PL"/>
              </w:rPr>
            </w:pPr>
            <w:r w:rsidRPr="00FA2ECE">
              <w:t>250</w:t>
            </w:r>
          </w:p>
        </w:tc>
      </w:tr>
      <w:tr w:rsidR="00E77837" w:rsidRPr="0025739F" w14:paraId="36E0BBB8" w14:textId="77777777" w:rsidTr="00E77837">
        <w:trPr>
          <w:trHeight w:val="300"/>
        </w:trPr>
        <w:tc>
          <w:tcPr>
            <w:tcW w:w="368" w:type="pct"/>
            <w:tcBorders>
              <w:top w:val="nil"/>
              <w:left w:val="single" w:sz="4" w:space="0" w:color="auto"/>
              <w:bottom w:val="single" w:sz="4" w:space="0" w:color="auto"/>
              <w:right w:val="single" w:sz="4" w:space="0" w:color="auto"/>
            </w:tcBorders>
            <w:shd w:val="clear" w:color="auto" w:fill="auto"/>
            <w:noWrap/>
            <w:vAlign w:val="center"/>
            <w:hideMark/>
          </w:tcPr>
          <w:p w14:paraId="72064BAC" w14:textId="77777777" w:rsidR="00E77837" w:rsidRPr="0025739F" w:rsidRDefault="00E77837" w:rsidP="00E77837">
            <w:pPr>
              <w:spacing w:line="240" w:lineRule="auto"/>
              <w:jc w:val="center"/>
              <w:rPr>
                <w:rFonts w:ascii="Calibri" w:hAnsi="Calibri" w:cs="Calibri"/>
                <w:b/>
                <w:bCs/>
                <w:color w:val="000000"/>
                <w:szCs w:val="22"/>
                <w:lang w:eastAsia="pl-PL"/>
              </w:rPr>
            </w:pPr>
            <w:r w:rsidRPr="0025739F">
              <w:rPr>
                <w:rFonts w:ascii="Calibri" w:hAnsi="Calibri" w:cs="Calibri"/>
                <w:b/>
                <w:bCs/>
                <w:color w:val="000000"/>
                <w:szCs w:val="22"/>
                <w:lang w:eastAsia="pl-PL"/>
              </w:rPr>
              <w:t>17</w:t>
            </w:r>
          </w:p>
        </w:tc>
        <w:tc>
          <w:tcPr>
            <w:tcW w:w="2775" w:type="pct"/>
            <w:tcBorders>
              <w:top w:val="nil"/>
              <w:left w:val="nil"/>
              <w:bottom w:val="single" w:sz="4" w:space="0" w:color="auto"/>
              <w:right w:val="single" w:sz="4" w:space="0" w:color="auto"/>
            </w:tcBorders>
            <w:shd w:val="clear" w:color="auto" w:fill="auto"/>
            <w:noWrap/>
            <w:vAlign w:val="bottom"/>
            <w:hideMark/>
          </w:tcPr>
          <w:p w14:paraId="76920370" w14:textId="77777777" w:rsidR="00E77837" w:rsidRPr="0025739F" w:rsidRDefault="00E77837" w:rsidP="00E77837">
            <w:pPr>
              <w:spacing w:line="240" w:lineRule="auto"/>
              <w:jc w:val="left"/>
              <w:rPr>
                <w:rFonts w:ascii="Calibri" w:hAnsi="Calibri" w:cs="Calibri"/>
                <w:color w:val="000000"/>
                <w:szCs w:val="22"/>
                <w:lang w:eastAsia="pl-PL"/>
              </w:rPr>
            </w:pPr>
            <w:r w:rsidRPr="0025739F">
              <w:rPr>
                <w:rFonts w:ascii="Calibri" w:hAnsi="Calibri" w:cs="Calibri"/>
                <w:color w:val="000000"/>
                <w:szCs w:val="22"/>
                <w:lang w:eastAsia="pl-PL"/>
              </w:rPr>
              <w:t>PALCZATKA TERMOKURCZLIWA SKR3 110/35</w:t>
            </w:r>
          </w:p>
        </w:tc>
        <w:tc>
          <w:tcPr>
            <w:tcW w:w="1489" w:type="pct"/>
            <w:tcBorders>
              <w:top w:val="nil"/>
              <w:left w:val="nil"/>
              <w:bottom w:val="single" w:sz="4" w:space="0" w:color="auto"/>
              <w:right w:val="single" w:sz="4" w:space="0" w:color="auto"/>
            </w:tcBorders>
            <w:shd w:val="clear" w:color="auto" w:fill="auto"/>
            <w:noWrap/>
            <w:vAlign w:val="bottom"/>
            <w:hideMark/>
          </w:tcPr>
          <w:p w14:paraId="5A9AC690" w14:textId="77777777" w:rsidR="00E77837" w:rsidRPr="0025739F" w:rsidRDefault="00E77837" w:rsidP="00E77837">
            <w:pPr>
              <w:spacing w:line="240" w:lineRule="auto"/>
              <w:jc w:val="center"/>
              <w:rPr>
                <w:rFonts w:ascii="Calibri" w:hAnsi="Calibri" w:cs="Calibri"/>
                <w:color w:val="000000"/>
                <w:szCs w:val="22"/>
                <w:lang w:eastAsia="pl-PL"/>
              </w:rPr>
            </w:pPr>
            <w:r w:rsidRPr="0025739F">
              <w:rPr>
                <w:rFonts w:ascii="Calibri" w:hAnsi="Calibri" w:cs="Calibri"/>
                <w:color w:val="000000"/>
                <w:szCs w:val="22"/>
                <w:lang w:eastAsia="pl-PL"/>
              </w:rPr>
              <w:t>1 szt.</w:t>
            </w:r>
          </w:p>
        </w:tc>
        <w:tc>
          <w:tcPr>
            <w:tcW w:w="368" w:type="pct"/>
            <w:tcBorders>
              <w:top w:val="nil"/>
              <w:left w:val="nil"/>
              <w:bottom w:val="single" w:sz="4" w:space="0" w:color="auto"/>
              <w:right w:val="single" w:sz="4" w:space="0" w:color="auto"/>
            </w:tcBorders>
            <w:shd w:val="clear" w:color="auto" w:fill="auto"/>
            <w:noWrap/>
            <w:hideMark/>
          </w:tcPr>
          <w:p w14:paraId="7EC06B49" w14:textId="512BB43E" w:rsidR="00E77837" w:rsidRPr="0025739F" w:rsidRDefault="00E77837" w:rsidP="00E77837">
            <w:pPr>
              <w:spacing w:line="240" w:lineRule="auto"/>
              <w:jc w:val="right"/>
              <w:rPr>
                <w:rFonts w:ascii="Arial" w:hAnsi="Arial" w:cs="Arial"/>
                <w:color w:val="000000"/>
                <w:sz w:val="20"/>
                <w:lang w:eastAsia="pl-PL"/>
              </w:rPr>
            </w:pPr>
            <w:r w:rsidRPr="00FA2ECE">
              <w:t>200</w:t>
            </w:r>
          </w:p>
        </w:tc>
      </w:tr>
      <w:tr w:rsidR="00E77837" w:rsidRPr="0025739F" w14:paraId="6A213733" w14:textId="77777777" w:rsidTr="00E77837">
        <w:trPr>
          <w:trHeight w:val="300"/>
        </w:trPr>
        <w:tc>
          <w:tcPr>
            <w:tcW w:w="368" w:type="pct"/>
            <w:tcBorders>
              <w:top w:val="nil"/>
              <w:left w:val="single" w:sz="4" w:space="0" w:color="auto"/>
              <w:bottom w:val="single" w:sz="4" w:space="0" w:color="auto"/>
              <w:right w:val="single" w:sz="4" w:space="0" w:color="auto"/>
            </w:tcBorders>
            <w:shd w:val="clear" w:color="auto" w:fill="auto"/>
            <w:noWrap/>
            <w:vAlign w:val="center"/>
            <w:hideMark/>
          </w:tcPr>
          <w:p w14:paraId="668E4068" w14:textId="77777777" w:rsidR="00E77837" w:rsidRPr="0025739F" w:rsidRDefault="00E77837" w:rsidP="00E77837">
            <w:pPr>
              <w:spacing w:line="240" w:lineRule="auto"/>
              <w:jc w:val="center"/>
              <w:rPr>
                <w:rFonts w:ascii="Calibri" w:hAnsi="Calibri" w:cs="Calibri"/>
                <w:b/>
                <w:bCs/>
                <w:color w:val="000000"/>
                <w:szCs w:val="22"/>
                <w:lang w:eastAsia="pl-PL"/>
              </w:rPr>
            </w:pPr>
            <w:r w:rsidRPr="0025739F">
              <w:rPr>
                <w:rFonts w:ascii="Calibri" w:hAnsi="Calibri" w:cs="Calibri"/>
                <w:b/>
                <w:bCs/>
                <w:color w:val="000000"/>
                <w:szCs w:val="22"/>
                <w:lang w:eastAsia="pl-PL"/>
              </w:rPr>
              <w:t>18</w:t>
            </w:r>
          </w:p>
        </w:tc>
        <w:tc>
          <w:tcPr>
            <w:tcW w:w="2775" w:type="pct"/>
            <w:tcBorders>
              <w:top w:val="nil"/>
              <w:left w:val="nil"/>
              <w:bottom w:val="single" w:sz="4" w:space="0" w:color="auto"/>
              <w:right w:val="single" w:sz="4" w:space="0" w:color="auto"/>
            </w:tcBorders>
            <w:shd w:val="clear" w:color="auto" w:fill="auto"/>
            <w:noWrap/>
            <w:vAlign w:val="bottom"/>
            <w:hideMark/>
          </w:tcPr>
          <w:p w14:paraId="7A49C951" w14:textId="77777777" w:rsidR="00E77837" w:rsidRPr="0025739F" w:rsidRDefault="00E77837" w:rsidP="00E77837">
            <w:pPr>
              <w:spacing w:line="240" w:lineRule="auto"/>
              <w:jc w:val="left"/>
              <w:rPr>
                <w:rFonts w:ascii="Calibri" w:hAnsi="Calibri" w:cs="Calibri"/>
                <w:color w:val="000000"/>
                <w:szCs w:val="22"/>
                <w:lang w:eastAsia="pl-PL"/>
              </w:rPr>
            </w:pPr>
            <w:r w:rsidRPr="0025739F">
              <w:rPr>
                <w:rFonts w:ascii="Calibri" w:hAnsi="Calibri" w:cs="Calibri"/>
                <w:color w:val="000000"/>
                <w:szCs w:val="22"/>
                <w:lang w:eastAsia="pl-PL"/>
              </w:rPr>
              <w:t>PALCZATKA TERMOKURCZLIWA SKR4 100/35</w:t>
            </w:r>
          </w:p>
        </w:tc>
        <w:tc>
          <w:tcPr>
            <w:tcW w:w="1489" w:type="pct"/>
            <w:tcBorders>
              <w:top w:val="nil"/>
              <w:left w:val="nil"/>
              <w:bottom w:val="single" w:sz="4" w:space="0" w:color="auto"/>
              <w:right w:val="single" w:sz="4" w:space="0" w:color="auto"/>
            </w:tcBorders>
            <w:shd w:val="clear" w:color="auto" w:fill="auto"/>
            <w:noWrap/>
            <w:vAlign w:val="bottom"/>
            <w:hideMark/>
          </w:tcPr>
          <w:p w14:paraId="7BBD2C12" w14:textId="77777777" w:rsidR="00E77837" w:rsidRPr="0025739F" w:rsidRDefault="00E77837" w:rsidP="00E77837">
            <w:pPr>
              <w:spacing w:line="240" w:lineRule="auto"/>
              <w:jc w:val="center"/>
              <w:rPr>
                <w:rFonts w:ascii="Calibri" w:hAnsi="Calibri" w:cs="Calibri"/>
                <w:color w:val="000000"/>
                <w:szCs w:val="22"/>
                <w:lang w:eastAsia="pl-PL"/>
              </w:rPr>
            </w:pPr>
            <w:r w:rsidRPr="0025739F">
              <w:rPr>
                <w:rFonts w:ascii="Calibri" w:hAnsi="Calibri" w:cs="Calibri"/>
                <w:color w:val="000000"/>
                <w:szCs w:val="22"/>
                <w:lang w:eastAsia="pl-PL"/>
              </w:rPr>
              <w:t>1 szt.</w:t>
            </w:r>
          </w:p>
        </w:tc>
        <w:tc>
          <w:tcPr>
            <w:tcW w:w="368" w:type="pct"/>
            <w:tcBorders>
              <w:top w:val="nil"/>
              <w:left w:val="nil"/>
              <w:bottom w:val="single" w:sz="4" w:space="0" w:color="auto"/>
              <w:right w:val="single" w:sz="4" w:space="0" w:color="auto"/>
            </w:tcBorders>
            <w:shd w:val="clear" w:color="auto" w:fill="auto"/>
            <w:noWrap/>
            <w:hideMark/>
          </w:tcPr>
          <w:p w14:paraId="2350B44A" w14:textId="06254FCC" w:rsidR="00E77837" w:rsidRPr="0025739F" w:rsidRDefault="00E77837" w:rsidP="00E77837">
            <w:pPr>
              <w:spacing w:line="240" w:lineRule="auto"/>
              <w:jc w:val="right"/>
              <w:rPr>
                <w:rFonts w:ascii="Arial" w:hAnsi="Arial" w:cs="Arial"/>
                <w:color w:val="000000"/>
                <w:sz w:val="20"/>
                <w:lang w:eastAsia="pl-PL"/>
              </w:rPr>
            </w:pPr>
            <w:r w:rsidRPr="00FA2ECE">
              <w:t>50</w:t>
            </w:r>
          </w:p>
        </w:tc>
      </w:tr>
      <w:tr w:rsidR="00E77837" w:rsidRPr="0025739F" w14:paraId="39CA4723" w14:textId="77777777" w:rsidTr="00E77837">
        <w:trPr>
          <w:trHeight w:val="300"/>
        </w:trPr>
        <w:tc>
          <w:tcPr>
            <w:tcW w:w="368" w:type="pct"/>
            <w:tcBorders>
              <w:top w:val="nil"/>
              <w:left w:val="single" w:sz="4" w:space="0" w:color="auto"/>
              <w:bottom w:val="single" w:sz="4" w:space="0" w:color="auto"/>
              <w:right w:val="single" w:sz="4" w:space="0" w:color="auto"/>
            </w:tcBorders>
            <w:shd w:val="clear" w:color="auto" w:fill="auto"/>
            <w:noWrap/>
            <w:vAlign w:val="center"/>
            <w:hideMark/>
          </w:tcPr>
          <w:p w14:paraId="174F81D6" w14:textId="77777777" w:rsidR="00E77837" w:rsidRPr="0025739F" w:rsidRDefault="00E77837" w:rsidP="00E77837">
            <w:pPr>
              <w:spacing w:line="240" w:lineRule="auto"/>
              <w:jc w:val="center"/>
              <w:rPr>
                <w:rFonts w:ascii="Calibri" w:hAnsi="Calibri" w:cs="Calibri"/>
                <w:b/>
                <w:bCs/>
                <w:color w:val="000000"/>
                <w:szCs w:val="22"/>
                <w:lang w:eastAsia="pl-PL"/>
              </w:rPr>
            </w:pPr>
            <w:r w:rsidRPr="0025739F">
              <w:rPr>
                <w:rFonts w:ascii="Calibri" w:hAnsi="Calibri" w:cs="Calibri"/>
                <w:b/>
                <w:bCs/>
                <w:color w:val="000000"/>
                <w:szCs w:val="22"/>
                <w:lang w:eastAsia="pl-PL"/>
              </w:rPr>
              <w:t>19</w:t>
            </w:r>
          </w:p>
        </w:tc>
        <w:tc>
          <w:tcPr>
            <w:tcW w:w="2775" w:type="pct"/>
            <w:tcBorders>
              <w:top w:val="nil"/>
              <w:left w:val="nil"/>
              <w:bottom w:val="single" w:sz="4" w:space="0" w:color="auto"/>
              <w:right w:val="single" w:sz="4" w:space="0" w:color="auto"/>
            </w:tcBorders>
            <w:shd w:val="clear" w:color="auto" w:fill="auto"/>
            <w:noWrap/>
            <w:vAlign w:val="bottom"/>
            <w:hideMark/>
          </w:tcPr>
          <w:p w14:paraId="6034AE34" w14:textId="77777777" w:rsidR="00E77837" w:rsidRPr="0025739F" w:rsidRDefault="00E77837" w:rsidP="00E77837">
            <w:pPr>
              <w:spacing w:line="240" w:lineRule="auto"/>
              <w:jc w:val="left"/>
              <w:rPr>
                <w:rFonts w:ascii="Calibri" w:hAnsi="Calibri" w:cs="Calibri"/>
                <w:color w:val="000000"/>
                <w:szCs w:val="22"/>
                <w:lang w:eastAsia="pl-PL"/>
              </w:rPr>
            </w:pPr>
            <w:r w:rsidRPr="0025739F">
              <w:rPr>
                <w:rFonts w:ascii="Calibri" w:hAnsi="Calibri" w:cs="Calibri"/>
                <w:color w:val="000000"/>
                <w:szCs w:val="22"/>
                <w:lang w:eastAsia="pl-PL"/>
              </w:rPr>
              <w:t>PALCZATKA TERMOKURCZLIWA AK 4 25-95&gt;</w:t>
            </w:r>
          </w:p>
        </w:tc>
        <w:tc>
          <w:tcPr>
            <w:tcW w:w="1489" w:type="pct"/>
            <w:tcBorders>
              <w:top w:val="nil"/>
              <w:left w:val="nil"/>
              <w:bottom w:val="single" w:sz="4" w:space="0" w:color="auto"/>
              <w:right w:val="single" w:sz="4" w:space="0" w:color="auto"/>
            </w:tcBorders>
            <w:shd w:val="clear" w:color="auto" w:fill="auto"/>
            <w:noWrap/>
            <w:vAlign w:val="bottom"/>
            <w:hideMark/>
          </w:tcPr>
          <w:p w14:paraId="600BFB52" w14:textId="77777777" w:rsidR="00E77837" w:rsidRPr="0025739F" w:rsidRDefault="00E77837" w:rsidP="00E77837">
            <w:pPr>
              <w:spacing w:line="240" w:lineRule="auto"/>
              <w:jc w:val="center"/>
              <w:rPr>
                <w:rFonts w:ascii="Calibri" w:hAnsi="Calibri" w:cs="Calibri"/>
                <w:color w:val="000000"/>
                <w:szCs w:val="22"/>
                <w:lang w:eastAsia="pl-PL"/>
              </w:rPr>
            </w:pPr>
            <w:r w:rsidRPr="0025739F">
              <w:rPr>
                <w:rFonts w:ascii="Calibri" w:hAnsi="Calibri" w:cs="Calibri"/>
                <w:color w:val="000000"/>
                <w:szCs w:val="22"/>
                <w:lang w:eastAsia="pl-PL"/>
              </w:rPr>
              <w:t>1 szt.</w:t>
            </w:r>
          </w:p>
        </w:tc>
        <w:tc>
          <w:tcPr>
            <w:tcW w:w="368" w:type="pct"/>
            <w:tcBorders>
              <w:top w:val="nil"/>
              <w:left w:val="nil"/>
              <w:bottom w:val="single" w:sz="4" w:space="0" w:color="auto"/>
              <w:right w:val="single" w:sz="4" w:space="0" w:color="auto"/>
            </w:tcBorders>
            <w:shd w:val="clear" w:color="auto" w:fill="auto"/>
            <w:noWrap/>
            <w:hideMark/>
          </w:tcPr>
          <w:p w14:paraId="46B57159" w14:textId="372A337B" w:rsidR="00E77837" w:rsidRPr="0025739F" w:rsidRDefault="00E77837" w:rsidP="00E77837">
            <w:pPr>
              <w:spacing w:line="240" w:lineRule="auto"/>
              <w:jc w:val="right"/>
              <w:rPr>
                <w:rFonts w:ascii="Arial" w:hAnsi="Arial" w:cs="Arial"/>
                <w:color w:val="000000"/>
                <w:sz w:val="20"/>
                <w:lang w:eastAsia="pl-PL"/>
              </w:rPr>
            </w:pPr>
            <w:r w:rsidRPr="00FA2ECE">
              <w:t>200</w:t>
            </w:r>
          </w:p>
        </w:tc>
      </w:tr>
      <w:tr w:rsidR="00E77837" w:rsidRPr="0025739F" w14:paraId="3F8BA94C" w14:textId="77777777" w:rsidTr="00E77837">
        <w:trPr>
          <w:trHeight w:val="300"/>
        </w:trPr>
        <w:tc>
          <w:tcPr>
            <w:tcW w:w="368" w:type="pct"/>
            <w:tcBorders>
              <w:top w:val="nil"/>
              <w:left w:val="single" w:sz="4" w:space="0" w:color="auto"/>
              <w:bottom w:val="single" w:sz="4" w:space="0" w:color="auto"/>
              <w:right w:val="single" w:sz="4" w:space="0" w:color="auto"/>
            </w:tcBorders>
            <w:shd w:val="clear" w:color="auto" w:fill="auto"/>
            <w:noWrap/>
            <w:vAlign w:val="center"/>
            <w:hideMark/>
          </w:tcPr>
          <w:p w14:paraId="2017E175" w14:textId="77777777" w:rsidR="00E77837" w:rsidRPr="0025739F" w:rsidRDefault="00E77837" w:rsidP="00E77837">
            <w:pPr>
              <w:spacing w:line="240" w:lineRule="auto"/>
              <w:jc w:val="center"/>
              <w:rPr>
                <w:rFonts w:ascii="Calibri" w:hAnsi="Calibri" w:cs="Calibri"/>
                <w:b/>
                <w:bCs/>
                <w:color w:val="000000"/>
                <w:szCs w:val="22"/>
                <w:lang w:eastAsia="pl-PL"/>
              </w:rPr>
            </w:pPr>
            <w:r w:rsidRPr="0025739F">
              <w:rPr>
                <w:rFonts w:ascii="Calibri" w:hAnsi="Calibri" w:cs="Calibri"/>
                <w:b/>
                <w:bCs/>
                <w:color w:val="000000"/>
                <w:szCs w:val="22"/>
                <w:lang w:eastAsia="pl-PL"/>
              </w:rPr>
              <w:t>20</w:t>
            </w:r>
          </w:p>
        </w:tc>
        <w:tc>
          <w:tcPr>
            <w:tcW w:w="2775" w:type="pct"/>
            <w:tcBorders>
              <w:top w:val="nil"/>
              <w:left w:val="nil"/>
              <w:bottom w:val="single" w:sz="4" w:space="0" w:color="auto"/>
              <w:right w:val="single" w:sz="4" w:space="0" w:color="auto"/>
            </w:tcBorders>
            <w:shd w:val="clear" w:color="auto" w:fill="auto"/>
            <w:noWrap/>
            <w:vAlign w:val="bottom"/>
            <w:hideMark/>
          </w:tcPr>
          <w:p w14:paraId="4F3113E1" w14:textId="77777777" w:rsidR="00E77837" w:rsidRPr="0025739F" w:rsidRDefault="00E77837" w:rsidP="00E77837">
            <w:pPr>
              <w:spacing w:line="240" w:lineRule="auto"/>
              <w:jc w:val="left"/>
              <w:rPr>
                <w:rFonts w:ascii="Calibri" w:hAnsi="Calibri" w:cs="Calibri"/>
                <w:color w:val="000000"/>
                <w:szCs w:val="22"/>
                <w:lang w:eastAsia="pl-PL"/>
              </w:rPr>
            </w:pPr>
            <w:r w:rsidRPr="0025739F">
              <w:rPr>
                <w:rFonts w:ascii="Calibri" w:hAnsi="Calibri" w:cs="Calibri"/>
                <w:color w:val="000000"/>
                <w:szCs w:val="22"/>
                <w:lang w:eastAsia="pl-PL"/>
              </w:rPr>
              <w:t>PALCZATKA TERMOKURCZLIWA AK 4 35-150</w:t>
            </w:r>
          </w:p>
        </w:tc>
        <w:tc>
          <w:tcPr>
            <w:tcW w:w="1489" w:type="pct"/>
            <w:tcBorders>
              <w:top w:val="nil"/>
              <w:left w:val="nil"/>
              <w:bottom w:val="single" w:sz="4" w:space="0" w:color="auto"/>
              <w:right w:val="single" w:sz="4" w:space="0" w:color="auto"/>
            </w:tcBorders>
            <w:shd w:val="clear" w:color="auto" w:fill="auto"/>
            <w:noWrap/>
            <w:vAlign w:val="bottom"/>
            <w:hideMark/>
          </w:tcPr>
          <w:p w14:paraId="28D4786E" w14:textId="77777777" w:rsidR="00E77837" w:rsidRPr="0025739F" w:rsidRDefault="00E77837" w:rsidP="00E77837">
            <w:pPr>
              <w:spacing w:line="240" w:lineRule="auto"/>
              <w:jc w:val="center"/>
              <w:rPr>
                <w:rFonts w:ascii="Calibri" w:hAnsi="Calibri" w:cs="Calibri"/>
                <w:color w:val="000000"/>
                <w:szCs w:val="22"/>
                <w:lang w:eastAsia="pl-PL"/>
              </w:rPr>
            </w:pPr>
            <w:r w:rsidRPr="0025739F">
              <w:rPr>
                <w:rFonts w:ascii="Calibri" w:hAnsi="Calibri" w:cs="Calibri"/>
                <w:color w:val="000000"/>
                <w:szCs w:val="22"/>
                <w:lang w:eastAsia="pl-PL"/>
              </w:rPr>
              <w:t>1 szt.</w:t>
            </w:r>
          </w:p>
        </w:tc>
        <w:tc>
          <w:tcPr>
            <w:tcW w:w="368" w:type="pct"/>
            <w:tcBorders>
              <w:top w:val="nil"/>
              <w:left w:val="nil"/>
              <w:bottom w:val="single" w:sz="4" w:space="0" w:color="auto"/>
              <w:right w:val="single" w:sz="4" w:space="0" w:color="auto"/>
            </w:tcBorders>
            <w:shd w:val="clear" w:color="auto" w:fill="auto"/>
            <w:noWrap/>
            <w:hideMark/>
          </w:tcPr>
          <w:p w14:paraId="7A1CD7B1" w14:textId="1FB7B0B0" w:rsidR="00E77837" w:rsidRPr="0025739F" w:rsidRDefault="00E77837" w:rsidP="00E77837">
            <w:pPr>
              <w:spacing w:line="240" w:lineRule="auto"/>
              <w:jc w:val="right"/>
              <w:rPr>
                <w:rFonts w:ascii="Arial" w:hAnsi="Arial" w:cs="Arial"/>
                <w:color w:val="000000"/>
                <w:sz w:val="20"/>
                <w:lang w:eastAsia="pl-PL"/>
              </w:rPr>
            </w:pPr>
            <w:r w:rsidRPr="00FA2ECE">
              <w:t>200</w:t>
            </w:r>
          </w:p>
        </w:tc>
      </w:tr>
      <w:tr w:rsidR="00E77837" w:rsidRPr="0025739F" w14:paraId="0FA20EDB" w14:textId="77777777" w:rsidTr="00E77837">
        <w:trPr>
          <w:trHeight w:val="300"/>
        </w:trPr>
        <w:tc>
          <w:tcPr>
            <w:tcW w:w="368" w:type="pct"/>
            <w:tcBorders>
              <w:top w:val="nil"/>
              <w:left w:val="single" w:sz="4" w:space="0" w:color="auto"/>
              <w:bottom w:val="single" w:sz="4" w:space="0" w:color="auto"/>
              <w:right w:val="single" w:sz="4" w:space="0" w:color="auto"/>
            </w:tcBorders>
            <w:shd w:val="clear" w:color="auto" w:fill="auto"/>
            <w:noWrap/>
            <w:vAlign w:val="center"/>
            <w:hideMark/>
          </w:tcPr>
          <w:p w14:paraId="6BEA9628" w14:textId="77777777" w:rsidR="00E77837" w:rsidRPr="0025739F" w:rsidRDefault="00E77837" w:rsidP="00E77837">
            <w:pPr>
              <w:spacing w:line="240" w:lineRule="auto"/>
              <w:jc w:val="center"/>
              <w:rPr>
                <w:rFonts w:ascii="Calibri" w:hAnsi="Calibri" w:cs="Calibri"/>
                <w:b/>
                <w:bCs/>
                <w:color w:val="000000"/>
                <w:szCs w:val="22"/>
                <w:lang w:eastAsia="pl-PL"/>
              </w:rPr>
            </w:pPr>
            <w:r w:rsidRPr="0025739F">
              <w:rPr>
                <w:rFonts w:ascii="Calibri" w:hAnsi="Calibri" w:cs="Calibri"/>
                <w:b/>
                <w:bCs/>
                <w:color w:val="000000"/>
                <w:szCs w:val="22"/>
                <w:lang w:eastAsia="pl-PL"/>
              </w:rPr>
              <w:t>21</w:t>
            </w:r>
          </w:p>
        </w:tc>
        <w:tc>
          <w:tcPr>
            <w:tcW w:w="2775" w:type="pct"/>
            <w:tcBorders>
              <w:top w:val="nil"/>
              <w:left w:val="nil"/>
              <w:bottom w:val="single" w:sz="4" w:space="0" w:color="auto"/>
              <w:right w:val="single" w:sz="4" w:space="0" w:color="auto"/>
            </w:tcBorders>
            <w:shd w:val="clear" w:color="auto" w:fill="auto"/>
            <w:noWrap/>
            <w:vAlign w:val="bottom"/>
            <w:hideMark/>
          </w:tcPr>
          <w:p w14:paraId="218F7CA9" w14:textId="77777777" w:rsidR="00E77837" w:rsidRPr="0025739F" w:rsidRDefault="00E77837" w:rsidP="00E77837">
            <w:pPr>
              <w:spacing w:line="240" w:lineRule="auto"/>
              <w:jc w:val="left"/>
              <w:rPr>
                <w:rFonts w:ascii="Calibri" w:hAnsi="Calibri" w:cs="Calibri"/>
                <w:color w:val="000000"/>
                <w:szCs w:val="22"/>
                <w:lang w:eastAsia="pl-PL"/>
              </w:rPr>
            </w:pPr>
            <w:r w:rsidRPr="0025739F">
              <w:rPr>
                <w:rFonts w:ascii="Calibri" w:hAnsi="Calibri" w:cs="Calibri"/>
                <w:color w:val="000000"/>
                <w:szCs w:val="22"/>
                <w:lang w:eastAsia="pl-PL"/>
              </w:rPr>
              <w:t>PALCZATKA TERMOKURCZLIWA AK 4 6-35&gt;</w:t>
            </w:r>
          </w:p>
        </w:tc>
        <w:tc>
          <w:tcPr>
            <w:tcW w:w="1489" w:type="pct"/>
            <w:tcBorders>
              <w:top w:val="nil"/>
              <w:left w:val="nil"/>
              <w:bottom w:val="single" w:sz="4" w:space="0" w:color="auto"/>
              <w:right w:val="single" w:sz="4" w:space="0" w:color="auto"/>
            </w:tcBorders>
            <w:shd w:val="clear" w:color="auto" w:fill="auto"/>
            <w:noWrap/>
            <w:vAlign w:val="bottom"/>
            <w:hideMark/>
          </w:tcPr>
          <w:p w14:paraId="18AE2A40" w14:textId="77777777" w:rsidR="00E77837" w:rsidRPr="0025739F" w:rsidRDefault="00E77837" w:rsidP="00E77837">
            <w:pPr>
              <w:spacing w:line="240" w:lineRule="auto"/>
              <w:jc w:val="center"/>
              <w:rPr>
                <w:rFonts w:ascii="Calibri" w:hAnsi="Calibri" w:cs="Calibri"/>
                <w:color w:val="000000"/>
                <w:szCs w:val="22"/>
                <w:lang w:eastAsia="pl-PL"/>
              </w:rPr>
            </w:pPr>
            <w:r w:rsidRPr="0025739F">
              <w:rPr>
                <w:rFonts w:ascii="Calibri" w:hAnsi="Calibri" w:cs="Calibri"/>
                <w:color w:val="000000"/>
                <w:szCs w:val="22"/>
                <w:lang w:eastAsia="pl-PL"/>
              </w:rPr>
              <w:t>1 szt.</w:t>
            </w:r>
          </w:p>
        </w:tc>
        <w:tc>
          <w:tcPr>
            <w:tcW w:w="368" w:type="pct"/>
            <w:tcBorders>
              <w:top w:val="nil"/>
              <w:left w:val="nil"/>
              <w:bottom w:val="single" w:sz="4" w:space="0" w:color="auto"/>
              <w:right w:val="single" w:sz="4" w:space="0" w:color="auto"/>
            </w:tcBorders>
            <w:shd w:val="clear" w:color="auto" w:fill="auto"/>
            <w:noWrap/>
            <w:hideMark/>
          </w:tcPr>
          <w:p w14:paraId="6C979E55" w14:textId="1DD5F6CE" w:rsidR="00E77837" w:rsidRPr="0025739F" w:rsidRDefault="00E77837" w:rsidP="00E77837">
            <w:pPr>
              <w:spacing w:line="240" w:lineRule="auto"/>
              <w:jc w:val="right"/>
              <w:rPr>
                <w:rFonts w:ascii="Arial" w:hAnsi="Arial" w:cs="Arial"/>
                <w:color w:val="000000"/>
                <w:sz w:val="20"/>
                <w:lang w:eastAsia="pl-PL"/>
              </w:rPr>
            </w:pPr>
            <w:r w:rsidRPr="00FA2ECE">
              <w:t>200</w:t>
            </w:r>
          </w:p>
        </w:tc>
      </w:tr>
      <w:tr w:rsidR="00E77837" w:rsidRPr="0025739F" w14:paraId="40462214" w14:textId="77777777" w:rsidTr="00E77837">
        <w:trPr>
          <w:trHeight w:val="300"/>
        </w:trPr>
        <w:tc>
          <w:tcPr>
            <w:tcW w:w="368" w:type="pct"/>
            <w:tcBorders>
              <w:top w:val="nil"/>
              <w:left w:val="single" w:sz="4" w:space="0" w:color="auto"/>
              <w:bottom w:val="single" w:sz="4" w:space="0" w:color="auto"/>
              <w:right w:val="single" w:sz="4" w:space="0" w:color="auto"/>
            </w:tcBorders>
            <w:shd w:val="clear" w:color="auto" w:fill="auto"/>
            <w:noWrap/>
            <w:vAlign w:val="center"/>
            <w:hideMark/>
          </w:tcPr>
          <w:p w14:paraId="5720914B" w14:textId="77777777" w:rsidR="00E77837" w:rsidRPr="0025739F" w:rsidRDefault="00E77837" w:rsidP="00E77837">
            <w:pPr>
              <w:spacing w:line="240" w:lineRule="auto"/>
              <w:jc w:val="center"/>
              <w:rPr>
                <w:rFonts w:ascii="Calibri" w:hAnsi="Calibri" w:cs="Calibri"/>
                <w:b/>
                <w:bCs/>
                <w:color w:val="000000"/>
                <w:szCs w:val="22"/>
                <w:lang w:eastAsia="pl-PL"/>
              </w:rPr>
            </w:pPr>
            <w:r w:rsidRPr="0025739F">
              <w:rPr>
                <w:rFonts w:ascii="Calibri" w:hAnsi="Calibri" w:cs="Calibri"/>
                <w:b/>
                <w:bCs/>
                <w:color w:val="000000"/>
                <w:szCs w:val="22"/>
                <w:lang w:eastAsia="pl-PL"/>
              </w:rPr>
              <w:t>22</w:t>
            </w:r>
          </w:p>
        </w:tc>
        <w:tc>
          <w:tcPr>
            <w:tcW w:w="2775" w:type="pct"/>
            <w:tcBorders>
              <w:top w:val="nil"/>
              <w:left w:val="nil"/>
              <w:bottom w:val="single" w:sz="4" w:space="0" w:color="auto"/>
              <w:right w:val="single" w:sz="4" w:space="0" w:color="auto"/>
            </w:tcBorders>
            <w:shd w:val="clear" w:color="auto" w:fill="auto"/>
            <w:noWrap/>
            <w:vAlign w:val="bottom"/>
            <w:hideMark/>
          </w:tcPr>
          <w:p w14:paraId="1772CAC2" w14:textId="77777777" w:rsidR="00E77837" w:rsidRPr="0025739F" w:rsidRDefault="00E77837" w:rsidP="00E77837">
            <w:pPr>
              <w:spacing w:line="240" w:lineRule="auto"/>
              <w:jc w:val="left"/>
              <w:rPr>
                <w:rFonts w:ascii="Calibri" w:hAnsi="Calibri" w:cs="Calibri"/>
                <w:color w:val="000000"/>
                <w:szCs w:val="22"/>
                <w:lang w:eastAsia="pl-PL"/>
              </w:rPr>
            </w:pPr>
            <w:r w:rsidRPr="0025739F">
              <w:rPr>
                <w:rFonts w:ascii="Calibri" w:hAnsi="Calibri" w:cs="Calibri"/>
                <w:color w:val="000000"/>
                <w:szCs w:val="22"/>
                <w:lang w:eastAsia="pl-PL"/>
              </w:rPr>
              <w:t>PALCZATKA TERMOKURCZLIWA AK 4 95-300</w:t>
            </w:r>
          </w:p>
        </w:tc>
        <w:tc>
          <w:tcPr>
            <w:tcW w:w="1489" w:type="pct"/>
            <w:tcBorders>
              <w:top w:val="nil"/>
              <w:left w:val="nil"/>
              <w:bottom w:val="single" w:sz="4" w:space="0" w:color="auto"/>
              <w:right w:val="single" w:sz="4" w:space="0" w:color="auto"/>
            </w:tcBorders>
            <w:shd w:val="clear" w:color="auto" w:fill="auto"/>
            <w:noWrap/>
            <w:vAlign w:val="bottom"/>
            <w:hideMark/>
          </w:tcPr>
          <w:p w14:paraId="29D92628" w14:textId="77777777" w:rsidR="00E77837" w:rsidRPr="0025739F" w:rsidRDefault="00E77837" w:rsidP="00E77837">
            <w:pPr>
              <w:spacing w:line="240" w:lineRule="auto"/>
              <w:jc w:val="center"/>
              <w:rPr>
                <w:rFonts w:ascii="Calibri" w:hAnsi="Calibri" w:cs="Calibri"/>
                <w:color w:val="000000"/>
                <w:szCs w:val="22"/>
                <w:lang w:eastAsia="pl-PL"/>
              </w:rPr>
            </w:pPr>
            <w:r w:rsidRPr="0025739F">
              <w:rPr>
                <w:rFonts w:ascii="Calibri" w:hAnsi="Calibri" w:cs="Calibri"/>
                <w:color w:val="000000"/>
                <w:szCs w:val="22"/>
                <w:lang w:eastAsia="pl-PL"/>
              </w:rPr>
              <w:t>1 szt.</w:t>
            </w:r>
          </w:p>
        </w:tc>
        <w:tc>
          <w:tcPr>
            <w:tcW w:w="368" w:type="pct"/>
            <w:tcBorders>
              <w:top w:val="nil"/>
              <w:left w:val="nil"/>
              <w:bottom w:val="single" w:sz="4" w:space="0" w:color="auto"/>
              <w:right w:val="single" w:sz="4" w:space="0" w:color="auto"/>
            </w:tcBorders>
            <w:shd w:val="clear" w:color="auto" w:fill="auto"/>
            <w:noWrap/>
            <w:hideMark/>
          </w:tcPr>
          <w:p w14:paraId="0A99906B" w14:textId="61FAFECA" w:rsidR="00E77837" w:rsidRPr="0025739F" w:rsidRDefault="00E77837" w:rsidP="00E77837">
            <w:pPr>
              <w:spacing w:line="240" w:lineRule="auto"/>
              <w:jc w:val="right"/>
              <w:rPr>
                <w:rFonts w:ascii="Arial" w:hAnsi="Arial" w:cs="Arial"/>
                <w:color w:val="000000"/>
                <w:sz w:val="20"/>
                <w:lang w:eastAsia="pl-PL"/>
              </w:rPr>
            </w:pPr>
            <w:r w:rsidRPr="00FA2ECE">
              <w:t>200</w:t>
            </w:r>
          </w:p>
        </w:tc>
      </w:tr>
      <w:tr w:rsidR="00E77837" w:rsidRPr="0025739F" w14:paraId="509C8A44" w14:textId="77777777" w:rsidTr="00E77837">
        <w:trPr>
          <w:trHeight w:val="300"/>
        </w:trPr>
        <w:tc>
          <w:tcPr>
            <w:tcW w:w="368" w:type="pct"/>
            <w:tcBorders>
              <w:top w:val="nil"/>
              <w:left w:val="single" w:sz="4" w:space="0" w:color="auto"/>
              <w:bottom w:val="single" w:sz="4" w:space="0" w:color="auto"/>
              <w:right w:val="single" w:sz="4" w:space="0" w:color="auto"/>
            </w:tcBorders>
            <w:shd w:val="clear" w:color="auto" w:fill="auto"/>
            <w:noWrap/>
            <w:vAlign w:val="center"/>
            <w:hideMark/>
          </w:tcPr>
          <w:p w14:paraId="5D961E7F" w14:textId="77777777" w:rsidR="00E77837" w:rsidRPr="0025739F" w:rsidRDefault="00E77837" w:rsidP="00E77837">
            <w:pPr>
              <w:spacing w:line="240" w:lineRule="auto"/>
              <w:jc w:val="center"/>
              <w:rPr>
                <w:rFonts w:ascii="Calibri" w:hAnsi="Calibri" w:cs="Calibri"/>
                <w:b/>
                <w:bCs/>
                <w:color w:val="000000"/>
                <w:szCs w:val="22"/>
                <w:lang w:eastAsia="pl-PL"/>
              </w:rPr>
            </w:pPr>
            <w:r w:rsidRPr="0025739F">
              <w:rPr>
                <w:rFonts w:ascii="Calibri" w:hAnsi="Calibri" w:cs="Calibri"/>
                <w:b/>
                <w:bCs/>
                <w:color w:val="000000"/>
                <w:szCs w:val="22"/>
                <w:lang w:eastAsia="pl-PL"/>
              </w:rPr>
              <w:t>23</w:t>
            </w:r>
          </w:p>
        </w:tc>
        <w:tc>
          <w:tcPr>
            <w:tcW w:w="2775" w:type="pct"/>
            <w:tcBorders>
              <w:top w:val="nil"/>
              <w:left w:val="nil"/>
              <w:bottom w:val="single" w:sz="4" w:space="0" w:color="auto"/>
              <w:right w:val="single" w:sz="4" w:space="0" w:color="auto"/>
            </w:tcBorders>
            <w:shd w:val="clear" w:color="auto" w:fill="auto"/>
            <w:noWrap/>
            <w:vAlign w:val="bottom"/>
            <w:hideMark/>
          </w:tcPr>
          <w:p w14:paraId="631CE80B" w14:textId="77777777" w:rsidR="00E77837" w:rsidRPr="0025739F" w:rsidRDefault="00E77837" w:rsidP="00E77837">
            <w:pPr>
              <w:spacing w:line="240" w:lineRule="auto"/>
              <w:jc w:val="left"/>
              <w:rPr>
                <w:rFonts w:ascii="Calibri" w:hAnsi="Calibri" w:cs="Calibri"/>
                <w:color w:val="000000"/>
                <w:szCs w:val="22"/>
                <w:lang w:eastAsia="pl-PL"/>
              </w:rPr>
            </w:pPr>
            <w:r w:rsidRPr="0025739F">
              <w:rPr>
                <w:rFonts w:ascii="Calibri" w:hAnsi="Calibri" w:cs="Calibri"/>
                <w:color w:val="000000"/>
                <w:szCs w:val="22"/>
                <w:lang w:eastAsia="pl-PL"/>
              </w:rPr>
              <w:t>PALCZATKA TERMOKURCZLIWA AK4 240-400</w:t>
            </w:r>
          </w:p>
        </w:tc>
        <w:tc>
          <w:tcPr>
            <w:tcW w:w="1489" w:type="pct"/>
            <w:tcBorders>
              <w:top w:val="nil"/>
              <w:left w:val="nil"/>
              <w:bottom w:val="single" w:sz="4" w:space="0" w:color="auto"/>
              <w:right w:val="single" w:sz="4" w:space="0" w:color="auto"/>
            </w:tcBorders>
            <w:shd w:val="clear" w:color="auto" w:fill="auto"/>
            <w:noWrap/>
            <w:vAlign w:val="bottom"/>
            <w:hideMark/>
          </w:tcPr>
          <w:p w14:paraId="66FEDC23" w14:textId="77777777" w:rsidR="00E77837" w:rsidRPr="0025739F" w:rsidRDefault="00E77837" w:rsidP="00E77837">
            <w:pPr>
              <w:spacing w:line="240" w:lineRule="auto"/>
              <w:jc w:val="center"/>
              <w:rPr>
                <w:rFonts w:ascii="Calibri" w:hAnsi="Calibri" w:cs="Calibri"/>
                <w:color w:val="000000"/>
                <w:szCs w:val="22"/>
                <w:lang w:eastAsia="pl-PL"/>
              </w:rPr>
            </w:pPr>
            <w:r w:rsidRPr="0025739F">
              <w:rPr>
                <w:rFonts w:ascii="Calibri" w:hAnsi="Calibri" w:cs="Calibri"/>
                <w:color w:val="000000"/>
                <w:szCs w:val="22"/>
                <w:lang w:eastAsia="pl-PL"/>
              </w:rPr>
              <w:t>1 szt.</w:t>
            </w:r>
          </w:p>
        </w:tc>
        <w:tc>
          <w:tcPr>
            <w:tcW w:w="368" w:type="pct"/>
            <w:tcBorders>
              <w:top w:val="nil"/>
              <w:left w:val="nil"/>
              <w:bottom w:val="single" w:sz="4" w:space="0" w:color="auto"/>
              <w:right w:val="single" w:sz="4" w:space="0" w:color="auto"/>
            </w:tcBorders>
            <w:shd w:val="clear" w:color="auto" w:fill="auto"/>
            <w:noWrap/>
            <w:hideMark/>
          </w:tcPr>
          <w:p w14:paraId="5A502B5E" w14:textId="208ECF40" w:rsidR="00E77837" w:rsidRPr="0025739F" w:rsidRDefault="00E77837" w:rsidP="00E77837">
            <w:pPr>
              <w:spacing w:line="240" w:lineRule="auto"/>
              <w:jc w:val="right"/>
              <w:rPr>
                <w:rFonts w:ascii="Arial" w:hAnsi="Arial" w:cs="Arial"/>
                <w:color w:val="000000"/>
                <w:sz w:val="20"/>
                <w:lang w:eastAsia="pl-PL"/>
              </w:rPr>
            </w:pPr>
            <w:r w:rsidRPr="00FA2ECE">
              <w:t>200</w:t>
            </w:r>
          </w:p>
        </w:tc>
      </w:tr>
      <w:tr w:rsidR="00E77837" w:rsidRPr="0025739F" w14:paraId="1319AA20" w14:textId="77777777" w:rsidTr="00E77837">
        <w:trPr>
          <w:trHeight w:val="300"/>
        </w:trPr>
        <w:tc>
          <w:tcPr>
            <w:tcW w:w="368" w:type="pct"/>
            <w:tcBorders>
              <w:top w:val="nil"/>
              <w:left w:val="single" w:sz="4" w:space="0" w:color="auto"/>
              <w:bottom w:val="single" w:sz="4" w:space="0" w:color="auto"/>
              <w:right w:val="single" w:sz="4" w:space="0" w:color="auto"/>
            </w:tcBorders>
            <w:shd w:val="clear" w:color="auto" w:fill="auto"/>
            <w:noWrap/>
            <w:vAlign w:val="center"/>
            <w:hideMark/>
          </w:tcPr>
          <w:p w14:paraId="207139BB" w14:textId="77777777" w:rsidR="00E77837" w:rsidRPr="0025739F" w:rsidRDefault="00E77837" w:rsidP="00E77837">
            <w:pPr>
              <w:spacing w:line="240" w:lineRule="auto"/>
              <w:jc w:val="center"/>
              <w:rPr>
                <w:rFonts w:ascii="Calibri" w:hAnsi="Calibri" w:cs="Calibri"/>
                <w:b/>
                <w:bCs/>
                <w:color w:val="000000"/>
                <w:szCs w:val="22"/>
                <w:lang w:eastAsia="pl-PL"/>
              </w:rPr>
            </w:pPr>
            <w:r w:rsidRPr="0025739F">
              <w:rPr>
                <w:rFonts w:ascii="Calibri" w:hAnsi="Calibri" w:cs="Calibri"/>
                <w:b/>
                <w:bCs/>
                <w:color w:val="000000"/>
                <w:szCs w:val="22"/>
                <w:lang w:eastAsia="pl-PL"/>
              </w:rPr>
              <w:t>24</w:t>
            </w:r>
          </w:p>
        </w:tc>
        <w:tc>
          <w:tcPr>
            <w:tcW w:w="2775" w:type="pct"/>
            <w:tcBorders>
              <w:top w:val="nil"/>
              <w:left w:val="nil"/>
              <w:bottom w:val="single" w:sz="4" w:space="0" w:color="auto"/>
              <w:right w:val="single" w:sz="4" w:space="0" w:color="auto"/>
            </w:tcBorders>
            <w:shd w:val="clear" w:color="auto" w:fill="auto"/>
            <w:noWrap/>
            <w:vAlign w:val="bottom"/>
            <w:hideMark/>
          </w:tcPr>
          <w:p w14:paraId="32C08B68" w14:textId="77777777" w:rsidR="00E77837" w:rsidRPr="0025739F" w:rsidRDefault="00E77837" w:rsidP="00E77837">
            <w:pPr>
              <w:spacing w:line="240" w:lineRule="auto"/>
              <w:jc w:val="left"/>
              <w:rPr>
                <w:rFonts w:ascii="Calibri" w:hAnsi="Calibri" w:cs="Calibri"/>
                <w:color w:val="000000"/>
                <w:szCs w:val="22"/>
                <w:lang w:eastAsia="pl-PL"/>
              </w:rPr>
            </w:pPr>
            <w:r w:rsidRPr="0025739F">
              <w:rPr>
                <w:rFonts w:ascii="Calibri" w:hAnsi="Calibri" w:cs="Calibri"/>
                <w:color w:val="000000"/>
                <w:szCs w:val="22"/>
                <w:lang w:eastAsia="pl-PL"/>
              </w:rPr>
              <w:t>TRÓJPALCZATKA TERMOKURCZLIWA SEH 3 120-300</w:t>
            </w:r>
          </w:p>
        </w:tc>
        <w:tc>
          <w:tcPr>
            <w:tcW w:w="1489" w:type="pct"/>
            <w:tcBorders>
              <w:top w:val="nil"/>
              <w:left w:val="nil"/>
              <w:bottom w:val="single" w:sz="4" w:space="0" w:color="auto"/>
              <w:right w:val="single" w:sz="4" w:space="0" w:color="auto"/>
            </w:tcBorders>
            <w:shd w:val="clear" w:color="auto" w:fill="auto"/>
            <w:noWrap/>
            <w:vAlign w:val="bottom"/>
            <w:hideMark/>
          </w:tcPr>
          <w:p w14:paraId="1FB0F1C5" w14:textId="77777777" w:rsidR="00E77837" w:rsidRPr="0025739F" w:rsidRDefault="00E77837" w:rsidP="00E77837">
            <w:pPr>
              <w:spacing w:line="240" w:lineRule="auto"/>
              <w:jc w:val="center"/>
              <w:rPr>
                <w:rFonts w:ascii="Calibri" w:hAnsi="Calibri" w:cs="Calibri"/>
                <w:color w:val="000000"/>
                <w:szCs w:val="22"/>
                <w:lang w:eastAsia="pl-PL"/>
              </w:rPr>
            </w:pPr>
            <w:r w:rsidRPr="0025739F">
              <w:rPr>
                <w:rFonts w:ascii="Calibri" w:hAnsi="Calibri" w:cs="Calibri"/>
                <w:color w:val="000000"/>
                <w:szCs w:val="22"/>
                <w:lang w:eastAsia="pl-PL"/>
              </w:rPr>
              <w:t>1 szt.</w:t>
            </w:r>
          </w:p>
        </w:tc>
        <w:tc>
          <w:tcPr>
            <w:tcW w:w="368" w:type="pct"/>
            <w:tcBorders>
              <w:top w:val="nil"/>
              <w:left w:val="nil"/>
              <w:bottom w:val="single" w:sz="4" w:space="0" w:color="auto"/>
              <w:right w:val="single" w:sz="4" w:space="0" w:color="auto"/>
            </w:tcBorders>
            <w:shd w:val="clear" w:color="auto" w:fill="auto"/>
            <w:noWrap/>
            <w:hideMark/>
          </w:tcPr>
          <w:p w14:paraId="6237D600" w14:textId="30F79CD4" w:rsidR="00E77837" w:rsidRPr="0025739F" w:rsidRDefault="00E77837" w:rsidP="00E77837">
            <w:pPr>
              <w:spacing w:line="240" w:lineRule="auto"/>
              <w:jc w:val="right"/>
              <w:rPr>
                <w:rFonts w:ascii="Arial" w:hAnsi="Arial" w:cs="Arial"/>
                <w:color w:val="000000"/>
                <w:sz w:val="20"/>
                <w:lang w:eastAsia="pl-PL"/>
              </w:rPr>
            </w:pPr>
            <w:r w:rsidRPr="00FA2ECE">
              <w:t>100</w:t>
            </w:r>
          </w:p>
        </w:tc>
      </w:tr>
      <w:tr w:rsidR="00E77837" w:rsidRPr="0025739F" w14:paraId="24293039" w14:textId="77777777" w:rsidTr="00E77837">
        <w:trPr>
          <w:trHeight w:val="300"/>
        </w:trPr>
        <w:tc>
          <w:tcPr>
            <w:tcW w:w="368" w:type="pct"/>
            <w:tcBorders>
              <w:top w:val="nil"/>
              <w:left w:val="single" w:sz="4" w:space="0" w:color="auto"/>
              <w:bottom w:val="single" w:sz="4" w:space="0" w:color="auto"/>
              <w:right w:val="single" w:sz="4" w:space="0" w:color="auto"/>
            </w:tcBorders>
            <w:shd w:val="clear" w:color="auto" w:fill="auto"/>
            <w:noWrap/>
            <w:vAlign w:val="center"/>
            <w:hideMark/>
          </w:tcPr>
          <w:p w14:paraId="5AA04538" w14:textId="77777777" w:rsidR="00E77837" w:rsidRPr="0025739F" w:rsidRDefault="00E77837" w:rsidP="00E77837">
            <w:pPr>
              <w:spacing w:line="240" w:lineRule="auto"/>
              <w:jc w:val="center"/>
              <w:rPr>
                <w:rFonts w:ascii="Calibri" w:hAnsi="Calibri" w:cs="Calibri"/>
                <w:b/>
                <w:bCs/>
                <w:color w:val="000000"/>
                <w:szCs w:val="22"/>
                <w:lang w:eastAsia="pl-PL"/>
              </w:rPr>
            </w:pPr>
            <w:r w:rsidRPr="0025739F">
              <w:rPr>
                <w:rFonts w:ascii="Calibri" w:hAnsi="Calibri" w:cs="Calibri"/>
                <w:b/>
                <w:bCs/>
                <w:color w:val="000000"/>
                <w:szCs w:val="22"/>
                <w:lang w:eastAsia="pl-PL"/>
              </w:rPr>
              <w:t>25</w:t>
            </w:r>
          </w:p>
        </w:tc>
        <w:tc>
          <w:tcPr>
            <w:tcW w:w="2775" w:type="pct"/>
            <w:tcBorders>
              <w:top w:val="nil"/>
              <w:left w:val="nil"/>
              <w:bottom w:val="single" w:sz="4" w:space="0" w:color="auto"/>
              <w:right w:val="single" w:sz="4" w:space="0" w:color="auto"/>
            </w:tcBorders>
            <w:shd w:val="clear" w:color="auto" w:fill="auto"/>
            <w:noWrap/>
            <w:vAlign w:val="bottom"/>
            <w:hideMark/>
          </w:tcPr>
          <w:p w14:paraId="518C6D01" w14:textId="77777777" w:rsidR="00E77837" w:rsidRPr="0025739F" w:rsidRDefault="00E77837" w:rsidP="00E77837">
            <w:pPr>
              <w:spacing w:line="240" w:lineRule="auto"/>
              <w:jc w:val="left"/>
              <w:rPr>
                <w:rFonts w:ascii="Calibri" w:hAnsi="Calibri" w:cs="Calibri"/>
                <w:color w:val="000000"/>
                <w:szCs w:val="22"/>
                <w:lang w:eastAsia="pl-PL"/>
              </w:rPr>
            </w:pPr>
            <w:r w:rsidRPr="0025739F">
              <w:rPr>
                <w:rFonts w:ascii="Calibri" w:hAnsi="Calibri" w:cs="Calibri"/>
                <w:color w:val="000000"/>
                <w:szCs w:val="22"/>
                <w:lang w:eastAsia="pl-PL"/>
              </w:rPr>
              <w:t>TRÓJPALCZATKA TERMOKURCZLIWA SEH 3 35-150</w:t>
            </w:r>
          </w:p>
        </w:tc>
        <w:tc>
          <w:tcPr>
            <w:tcW w:w="1489" w:type="pct"/>
            <w:tcBorders>
              <w:top w:val="nil"/>
              <w:left w:val="nil"/>
              <w:bottom w:val="single" w:sz="4" w:space="0" w:color="auto"/>
              <w:right w:val="single" w:sz="4" w:space="0" w:color="auto"/>
            </w:tcBorders>
            <w:shd w:val="clear" w:color="auto" w:fill="auto"/>
            <w:noWrap/>
            <w:vAlign w:val="bottom"/>
            <w:hideMark/>
          </w:tcPr>
          <w:p w14:paraId="133E9C47" w14:textId="77777777" w:rsidR="00E77837" w:rsidRPr="0025739F" w:rsidRDefault="00E77837" w:rsidP="00E77837">
            <w:pPr>
              <w:spacing w:line="240" w:lineRule="auto"/>
              <w:jc w:val="center"/>
              <w:rPr>
                <w:rFonts w:ascii="Calibri" w:hAnsi="Calibri" w:cs="Calibri"/>
                <w:color w:val="000000"/>
                <w:szCs w:val="22"/>
                <w:lang w:eastAsia="pl-PL"/>
              </w:rPr>
            </w:pPr>
            <w:r w:rsidRPr="0025739F">
              <w:rPr>
                <w:rFonts w:ascii="Calibri" w:hAnsi="Calibri" w:cs="Calibri"/>
                <w:color w:val="000000"/>
                <w:szCs w:val="22"/>
                <w:lang w:eastAsia="pl-PL"/>
              </w:rPr>
              <w:t>1 szt.</w:t>
            </w:r>
          </w:p>
        </w:tc>
        <w:tc>
          <w:tcPr>
            <w:tcW w:w="368" w:type="pct"/>
            <w:tcBorders>
              <w:top w:val="nil"/>
              <w:left w:val="nil"/>
              <w:bottom w:val="single" w:sz="4" w:space="0" w:color="auto"/>
              <w:right w:val="single" w:sz="4" w:space="0" w:color="auto"/>
            </w:tcBorders>
            <w:shd w:val="clear" w:color="auto" w:fill="auto"/>
            <w:noWrap/>
            <w:hideMark/>
          </w:tcPr>
          <w:p w14:paraId="63FE0C42" w14:textId="3F35BC2E" w:rsidR="00E77837" w:rsidRPr="0025739F" w:rsidRDefault="00E77837" w:rsidP="00E77837">
            <w:pPr>
              <w:spacing w:line="240" w:lineRule="auto"/>
              <w:jc w:val="right"/>
              <w:rPr>
                <w:rFonts w:ascii="Arial" w:hAnsi="Arial" w:cs="Arial"/>
                <w:color w:val="000000"/>
                <w:sz w:val="20"/>
                <w:lang w:eastAsia="pl-PL"/>
              </w:rPr>
            </w:pPr>
            <w:r w:rsidRPr="00FA2ECE">
              <w:t>100</w:t>
            </w:r>
          </w:p>
        </w:tc>
      </w:tr>
    </w:tbl>
    <w:p w14:paraId="15099EF2" w14:textId="23AA18AB" w:rsidR="00783497" w:rsidRPr="00783497" w:rsidRDefault="00783497" w:rsidP="00783497"/>
    <w:p w14:paraId="0D898C74" w14:textId="05AAFAA2" w:rsidR="007A08B0" w:rsidRPr="00273519" w:rsidRDefault="007A08B0" w:rsidP="007A08B0">
      <w:pPr>
        <w:spacing w:after="360" w:line="300" w:lineRule="atLeast"/>
        <w:rPr>
          <w:rFonts w:asciiTheme="minorHAnsi" w:hAnsiTheme="minorHAnsi" w:cs="Arial"/>
          <w:szCs w:val="22"/>
        </w:rPr>
      </w:pPr>
      <w:r w:rsidRPr="00273519">
        <w:rPr>
          <w:rFonts w:asciiTheme="minorHAnsi" w:hAnsiTheme="minorHAnsi" w:cs="Arial"/>
          <w:szCs w:val="22"/>
        </w:rPr>
        <w:lastRenderedPageBreak/>
        <w:t>Podane w zestawieniu ilości są wartościami prognozowanymi i mogą ulec zmianie. Zamawiający dopuszcza w ramach realizacji przedmiotu zamówienia, zmiany ilości między poszczególnym asortymentem kablowym</w:t>
      </w:r>
      <w:r>
        <w:rPr>
          <w:rFonts w:ascii="Arial" w:hAnsi="Arial" w:cs="Arial"/>
          <w:sz w:val="18"/>
          <w:szCs w:val="18"/>
        </w:rPr>
        <w:t xml:space="preserve">. </w:t>
      </w:r>
      <w:r w:rsidRPr="00273519">
        <w:rPr>
          <w:rFonts w:asciiTheme="minorHAnsi" w:hAnsiTheme="minorHAnsi" w:cs="Arial"/>
          <w:szCs w:val="22"/>
        </w:rPr>
        <w:t>Zmiana ilościowa w realizacji przedmiotu zamówienia nie może spowodować przekroczenia łącznej ceny netto umowy.</w:t>
      </w:r>
    </w:p>
    <w:p w14:paraId="6B0E442D" w14:textId="77777777" w:rsidR="004A5CC9" w:rsidRPr="004A5CC9" w:rsidRDefault="004A5CC9" w:rsidP="004A5CC9">
      <w:pPr>
        <w:rPr>
          <w:rFonts w:asciiTheme="minorHAnsi" w:hAnsiTheme="minorHAnsi" w:cs="Arial"/>
        </w:rPr>
      </w:pPr>
      <w:bookmarkStart w:id="2" w:name="_Toc516738909"/>
    </w:p>
    <w:p w14:paraId="30B5CABC" w14:textId="77777777" w:rsidR="004A5CC9" w:rsidRPr="004A5CC9" w:rsidRDefault="004A5CC9" w:rsidP="004A5CC9">
      <w:pPr>
        <w:rPr>
          <w:rFonts w:asciiTheme="minorHAnsi" w:hAnsiTheme="minorHAnsi" w:cs="Arial"/>
        </w:rPr>
      </w:pPr>
    </w:p>
    <w:p w14:paraId="37C11AA9" w14:textId="77777777" w:rsidR="004A5CC9" w:rsidRPr="004A5CC9" w:rsidRDefault="004A5CC9" w:rsidP="004A5CC9">
      <w:pPr>
        <w:rPr>
          <w:rFonts w:asciiTheme="minorHAnsi" w:hAnsiTheme="minorHAnsi" w:cs="Arial"/>
        </w:rPr>
      </w:pPr>
    </w:p>
    <w:p w14:paraId="5C4F968D" w14:textId="77777777" w:rsidR="004A5CC9" w:rsidRPr="004A5CC9" w:rsidRDefault="004A5CC9" w:rsidP="004A5CC9">
      <w:pPr>
        <w:rPr>
          <w:rFonts w:asciiTheme="minorHAnsi" w:hAnsiTheme="minorHAnsi" w:cs="Arial"/>
        </w:rPr>
      </w:pPr>
    </w:p>
    <w:p w14:paraId="27A7CF34" w14:textId="77777777" w:rsidR="004A5CC9" w:rsidRPr="004A5CC9" w:rsidRDefault="004A5CC9" w:rsidP="004A5CC9">
      <w:pPr>
        <w:rPr>
          <w:rFonts w:asciiTheme="minorHAnsi" w:hAnsiTheme="minorHAnsi" w:cs="Arial"/>
        </w:rPr>
      </w:pPr>
    </w:p>
    <w:p w14:paraId="753F6486" w14:textId="77777777" w:rsidR="004A5CC9" w:rsidRPr="004A5CC9" w:rsidRDefault="004A5CC9" w:rsidP="004A5CC9">
      <w:pPr>
        <w:rPr>
          <w:rFonts w:asciiTheme="minorHAnsi" w:hAnsiTheme="minorHAnsi" w:cs="Arial"/>
        </w:rPr>
      </w:pPr>
    </w:p>
    <w:p w14:paraId="539F9C0F" w14:textId="77777777" w:rsidR="004A5CC9" w:rsidRPr="004A5CC9" w:rsidRDefault="004A5CC9" w:rsidP="004A5CC9">
      <w:pPr>
        <w:rPr>
          <w:rFonts w:asciiTheme="minorHAnsi" w:hAnsiTheme="minorHAnsi" w:cs="Arial"/>
        </w:rPr>
      </w:pPr>
    </w:p>
    <w:p w14:paraId="11348922" w14:textId="77777777" w:rsidR="004A5CC9" w:rsidRPr="004A5CC9" w:rsidRDefault="004A5CC9" w:rsidP="004A5CC9">
      <w:pPr>
        <w:rPr>
          <w:rFonts w:asciiTheme="minorHAnsi" w:hAnsiTheme="minorHAnsi" w:cs="Arial"/>
        </w:rPr>
      </w:pPr>
    </w:p>
    <w:p w14:paraId="1926AFCD" w14:textId="77777777" w:rsidR="004A5CC9" w:rsidRPr="004A5CC9" w:rsidRDefault="004A5CC9" w:rsidP="004A5CC9">
      <w:pPr>
        <w:rPr>
          <w:rFonts w:asciiTheme="minorHAnsi" w:hAnsiTheme="minorHAnsi" w:cs="Arial"/>
        </w:rPr>
      </w:pPr>
    </w:p>
    <w:p w14:paraId="57E57C9B" w14:textId="50ED2B7D" w:rsidR="004A5CC9" w:rsidRDefault="004A5CC9" w:rsidP="004A5CC9">
      <w:pPr>
        <w:rPr>
          <w:rFonts w:asciiTheme="minorHAnsi" w:hAnsiTheme="minorHAnsi" w:cs="Arial"/>
        </w:rPr>
      </w:pPr>
    </w:p>
    <w:p w14:paraId="5C37F801" w14:textId="77777777" w:rsidR="004A5CC9" w:rsidRPr="004A5CC9" w:rsidRDefault="004A5CC9" w:rsidP="004A5CC9">
      <w:pPr>
        <w:rPr>
          <w:rFonts w:asciiTheme="minorHAnsi" w:hAnsiTheme="minorHAnsi" w:cs="Arial"/>
        </w:rPr>
      </w:pPr>
    </w:p>
    <w:p w14:paraId="35AA3513" w14:textId="49C39584" w:rsidR="004A5CC9" w:rsidRDefault="004A5CC9" w:rsidP="004A5CC9">
      <w:pPr>
        <w:rPr>
          <w:rFonts w:asciiTheme="minorHAnsi" w:hAnsiTheme="minorHAnsi" w:cs="Arial"/>
        </w:rPr>
      </w:pPr>
    </w:p>
    <w:p w14:paraId="6F4BBFDE" w14:textId="77777777" w:rsidR="0060143F" w:rsidRPr="004A5CC9" w:rsidRDefault="0060143F" w:rsidP="004A5CC9">
      <w:pPr>
        <w:rPr>
          <w:rFonts w:asciiTheme="minorHAnsi" w:hAnsiTheme="minorHAnsi" w:cs="Arial"/>
        </w:rPr>
      </w:pPr>
    </w:p>
    <w:bookmarkEnd w:id="2"/>
    <w:sectPr w:rsidR="0060143F" w:rsidRPr="004A5CC9" w:rsidSect="00325639">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704B2" w14:textId="77777777" w:rsidR="00011104" w:rsidRDefault="00011104" w:rsidP="004A302B">
      <w:pPr>
        <w:spacing w:line="240" w:lineRule="auto"/>
      </w:pPr>
      <w:r>
        <w:separator/>
      </w:r>
    </w:p>
  </w:endnote>
  <w:endnote w:type="continuationSeparator" w:id="0">
    <w:p w14:paraId="323D37D1" w14:textId="77777777" w:rsidR="00011104" w:rsidRDefault="0001110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44467A" w:rsidRPr="00DD5C5D" w:rsidRDefault="0044467A" w:rsidP="00DD5C5D">
    <w:pPr>
      <w:pStyle w:val="Nagwek"/>
      <w:jc w:val="center"/>
      <w:rPr>
        <w:rFonts w:ascii="Calibri" w:hAnsi="Calibri"/>
        <w:bCs/>
        <w:sz w:val="16"/>
        <w:szCs w:val="16"/>
      </w:rPr>
    </w:pPr>
  </w:p>
  <w:p w14:paraId="30522759" w14:textId="700A01D1" w:rsidR="0044467A" w:rsidRDefault="0044467A"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92705">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92705">
      <w:rPr>
        <w:rFonts w:ascii="Calibri" w:hAnsi="Calibri"/>
        <w:bCs/>
        <w:noProof/>
        <w:sz w:val="16"/>
        <w:szCs w:val="16"/>
      </w:rPr>
      <w:t>2</w:t>
    </w:r>
    <w:r w:rsidRPr="00DD5C5D">
      <w:rPr>
        <w:rFonts w:ascii="Calibri" w:hAnsi="Calibri"/>
        <w:bCs/>
        <w:sz w:val="16"/>
        <w:szCs w:val="16"/>
      </w:rPr>
      <w:fldChar w:fldCharType="end"/>
    </w:r>
  </w:p>
  <w:p w14:paraId="3052275A" w14:textId="77777777" w:rsidR="0044467A" w:rsidRDefault="0044467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2062CB" w14:textId="77777777" w:rsidR="00011104" w:rsidRDefault="00011104" w:rsidP="004A302B">
      <w:pPr>
        <w:spacing w:line="240" w:lineRule="auto"/>
      </w:pPr>
      <w:r>
        <w:separator/>
      </w:r>
    </w:p>
  </w:footnote>
  <w:footnote w:type="continuationSeparator" w:id="0">
    <w:p w14:paraId="44DDAEB2" w14:textId="77777777" w:rsidR="00011104" w:rsidRDefault="00011104"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A1557" w14:textId="774B02A2" w:rsidR="0044467A" w:rsidRPr="000F58B6" w:rsidRDefault="0044467A" w:rsidP="00CA16AF">
    <w:pPr>
      <w:pStyle w:val="Nagwek"/>
      <w:jc w:val="lef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BB325" w14:textId="41D9A0FC" w:rsidR="00FB0C31" w:rsidRDefault="00FB0C31">
    <w:pPr>
      <w:pStyle w:val="Nagwek"/>
    </w:pPr>
    <w:r w:rsidRPr="009734B6">
      <w:t>POST/DYS/OLD/GZ/0</w:t>
    </w:r>
    <w:r>
      <w:t>4361</w:t>
    </w:r>
    <w:r w:rsidRPr="009734B6">
      <w:t>/202</w:t>
    </w:r>
    <w: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0"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1"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2"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29E1E5C"/>
    <w:multiLevelType w:val="hybridMultilevel"/>
    <w:tmpl w:val="EB8865B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6"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8"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6C3D3A82"/>
    <w:multiLevelType w:val="hybridMultilevel"/>
    <w:tmpl w:val="800CC818"/>
    <w:lvl w:ilvl="0" w:tplc="CC4C2A38">
      <w:start w:val="1"/>
      <w:numFmt w:val="decimal"/>
      <w:lvlText w:val="%1)"/>
      <w:lvlJc w:val="left"/>
      <w:pPr>
        <w:ind w:left="1080" w:hanging="360"/>
      </w:pPr>
      <w:rPr>
        <w:rFonts w:ascii="Arial" w:hAnsi="Arial" w:cs="Arial" w:hint="default"/>
        <w:b w:val="0"/>
        <w:sz w:val="18"/>
        <w:szCs w:val="18"/>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3"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5"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861747506">
    <w:abstractNumId w:val="23"/>
  </w:num>
  <w:num w:numId="2" w16cid:durableId="1791705589">
    <w:abstractNumId w:val="10"/>
  </w:num>
  <w:num w:numId="3" w16cid:durableId="1504394709">
    <w:abstractNumId w:val="4"/>
  </w:num>
  <w:num w:numId="4" w16cid:durableId="115150308">
    <w:abstractNumId w:val="38"/>
  </w:num>
  <w:num w:numId="5" w16cid:durableId="543642454">
    <w:abstractNumId w:val="20"/>
  </w:num>
  <w:num w:numId="6" w16cid:durableId="1809543778">
    <w:abstractNumId w:val="15"/>
  </w:num>
  <w:num w:numId="7" w16cid:durableId="306395087">
    <w:abstractNumId w:val="28"/>
  </w:num>
  <w:num w:numId="8" w16cid:durableId="1996639244">
    <w:abstractNumId w:val="46"/>
  </w:num>
  <w:num w:numId="9" w16cid:durableId="1097604280">
    <w:abstractNumId w:val="13"/>
  </w:num>
  <w:num w:numId="10" w16cid:durableId="1108935589">
    <w:abstractNumId w:val="34"/>
  </w:num>
  <w:num w:numId="11" w16cid:durableId="1503280901">
    <w:abstractNumId w:val="25"/>
  </w:num>
  <w:num w:numId="12" w16cid:durableId="1128353959">
    <w:abstractNumId w:val="19"/>
  </w:num>
  <w:num w:numId="13" w16cid:durableId="997659603">
    <w:abstractNumId w:val="11"/>
  </w:num>
  <w:num w:numId="14" w16cid:durableId="489716994">
    <w:abstractNumId w:val="26"/>
  </w:num>
  <w:num w:numId="15" w16cid:durableId="905261456">
    <w:abstractNumId w:val="37"/>
  </w:num>
  <w:num w:numId="16" w16cid:durableId="1784420913">
    <w:abstractNumId w:val="33"/>
  </w:num>
  <w:num w:numId="17" w16cid:durableId="401485473">
    <w:abstractNumId w:val="47"/>
  </w:num>
  <w:num w:numId="18" w16cid:durableId="544371273">
    <w:abstractNumId w:val="17"/>
  </w:num>
  <w:num w:numId="19" w16cid:durableId="1963029157">
    <w:abstractNumId w:val="6"/>
  </w:num>
  <w:num w:numId="20" w16cid:durableId="1833569893">
    <w:abstractNumId w:val="30"/>
  </w:num>
  <w:num w:numId="21" w16cid:durableId="2357492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06302705">
    <w:abstractNumId w:val="8"/>
  </w:num>
  <w:num w:numId="23" w16cid:durableId="125969903">
    <w:abstractNumId w:val="49"/>
  </w:num>
  <w:num w:numId="24" w16cid:durableId="464592415">
    <w:abstractNumId w:val="9"/>
  </w:num>
  <w:num w:numId="25" w16cid:durableId="1049301609">
    <w:abstractNumId w:val="21"/>
  </w:num>
  <w:num w:numId="26" w16cid:durableId="234820436">
    <w:abstractNumId w:val="14"/>
  </w:num>
  <w:num w:numId="27" w16cid:durableId="1424953262">
    <w:abstractNumId w:val="24"/>
  </w:num>
  <w:num w:numId="28" w16cid:durableId="975723722">
    <w:abstractNumId w:val="7"/>
  </w:num>
  <w:num w:numId="29" w16cid:durableId="1970817849">
    <w:abstractNumId w:val="22"/>
  </w:num>
  <w:num w:numId="30" w16cid:durableId="1962149931">
    <w:abstractNumId w:val="29"/>
  </w:num>
  <w:num w:numId="31" w16cid:durableId="202445115">
    <w:abstractNumId w:val="27"/>
  </w:num>
  <w:num w:numId="32" w16cid:durableId="1294408171">
    <w:abstractNumId w:val="32"/>
  </w:num>
  <w:num w:numId="33" w16cid:durableId="544636563">
    <w:abstractNumId w:val="36"/>
  </w:num>
  <w:num w:numId="34" w16cid:durableId="1724252181">
    <w:abstractNumId w:val="16"/>
  </w:num>
  <w:num w:numId="35" w16cid:durableId="623925865">
    <w:abstractNumId w:val="18"/>
  </w:num>
  <w:num w:numId="36" w16cid:durableId="1763526843">
    <w:abstractNumId w:val="3"/>
  </w:num>
  <w:num w:numId="37" w16cid:durableId="1125659814">
    <w:abstractNumId w:val="44"/>
  </w:num>
  <w:num w:numId="38" w16cid:durableId="224612301">
    <w:abstractNumId w:val="41"/>
  </w:num>
  <w:num w:numId="39" w16cid:durableId="1170946992">
    <w:abstractNumId w:val="48"/>
  </w:num>
  <w:num w:numId="40" w16cid:durableId="1385061659">
    <w:abstractNumId w:val="40"/>
  </w:num>
  <w:num w:numId="41" w16cid:durableId="209541955">
    <w:abstractNumId w:val="31"/>
  </w:num>
  <w:num w:numId="42" w16cid:durableId="13003030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2354607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0691389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99540484">
    <w:abstractNumId w:val="45"/>
  </w:num>
  <w:num w:numId="46" w16cid:durableId="569274053">
    <w:abstractNumId w:val="43"/>
  </w:num>
  <w:num w:numId="47" w16cid:durableId="21368347">
    <w:abstractNumId w:val="42"/>
  </w:num>
  <w:num w:numId="48" w16cid:durableId="1042483314">
    <w:abstractNumId w:val="5"/>
  </w:num>
  <w:num w:numId="49" w16cid:durableId="1027410059">
    <w:abstractNumId w:val="39"/>
  </w:num>
  <w:num w:numId="50" w16cid:durableId="737753181">
    <w:abstractNumId w:val="3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1104"/>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6819"/>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7E2"/>
    <w:rsid w:val="00074AA8"/>
    <w:rsid w:val="000765BD"/>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B7DF6"/>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196C"/>
    <w:rsid w:val="001B24CC"/>
    <w:rsid w:val="001B396C"/>
    <w:rsid w:val="001B3E7F"/>
    <w:rsid w:val="001B5C6C"/>
    <w:rsid w:val="001B6ABA"/>
    <w:rsid w:val="001C4D26"/>
    <w:rsid w:val="001C6F0D"/>
    <w:rsid w:val="001C7E2C"/>
    <w:rsid w:val="001D0464"/>
    <w:rsid w:val="001D054B"/>
    <w:rsid w:val="001D2EAF"/>
    <w:rsid w:val="001D39D8"/>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5590"/>
    <w:rsid w:val="00226040"/>
    <w:rsid w:val="00226CF8"/>
    <w:rsid w:val="00231021"/>
    <w:rsid w:val="00231BF0"/>
    <w:rsid w:val="002330DA"/>
    <w:rsid w:val="0023336C"/>
    <w:rsid w:val="002337D5"/>
    <w:rsid w:val="00233C69"/>
    <w:rsid w:val="00234000"/>
    <w:rsid w:val="002342F7"/>
    <w:rsid w:val="002355BB"/>
    <w:rsid w:val="00237FC5"/>
    <w:rsid w:val="00243D0F"/>
    <w:rsid w:val="002441E1"/>
    <w:rsid w:val="00244260"/>
    <w:rsid w:val="00245F53"/>
    <w:rsid w:val="00247908"/>
    <w:rsid w:val="0024792E"/>
    <w:rsid w:val="002511EE"/>
    <w:rsid w:val="00252B60"/>
    <w:rsid w:val="002532C3"/>
    <w:rsid w:val="002548AD"/>
    <w:rsid w:val="00254D14"/>
    <w:rsid w:val="00255149"/>
    <w:rsid w:val="0025739F"/>
    <w:rsid w:val="00261683"/>
    <w:rsid w:val="00262365"/>
    <w:rsid w:val="0026273C"/>
    <w:rsid w:val="00262836"/>
    <w:rsid w:val="002633C2"/>
    <w:rsid w:val="00264972"/>
    <w:rsid w:val="00265C56"/>
    <w:rsid w:val="00265C9F"/>
    <w:rsid w:val="0026700B"/>
    <w:rsid w:val="00267616"/>
    <w:rsid w:val="00267858"/>
    <w:rsid w:val="00271154"/>
    <w:rsid w:val="00273519"/>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2705"/>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639"/>
    <w:rsid w:val="00325F85"/>
    <w:rsid w:val="00327148"/>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00A"/>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5CC9"/>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46B1"/>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0D9"/>
    <w:rsid w:val="00562B36"/>
    <w:rsid w:val="00562EF4"/>
    <w:rsid w:val="00563105"/>
    <w:rsid w:val="00563B46"/>
    <w:rsid w:val="00563B50"/>
    <w:rsid w:val="005669B3"/>
    <w:rsid w:val="0056761A"/>
    <w:rsid w:val="00570A04"/>
    <w:rsid w:val="00571AFD"/>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B4295"/>
    <w:rsid w:val="005B48E5"/>
    <w:rsid w:val="005B4B64"/>
    <w:rsid w:val="005B6BED"/>
    <w:rsid w:val="005C0095"/>
    <w:rsid w:val="005C18BB"/>
    <w:rsid w:val="005C1E38"/>
    <w:rsid w:val="005C1FF1"/>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6EB0"/>
    <w:rsid w:val="006070A3"/>
    <w:rsid w:val="0061135A"/>
    <w:rsid w:val="0061269F"/>
    <w:rsid w:val="00612D80"/>
    <w:rsid w:val="00614581"/>
    <w:rsid w:val="00614D18"/>
    <w:rsid w:val="00615A31"/>
    <w:rsid w:val="00615E00"/>
    <w:rsid w:val="00616F3C"/>
    <w:rsid w:val="00617104"/>
    <w:rsid w:val="006174F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157"/>
    <w:rsid w:val="0065074A"/>
    <w:rsid w:val="00650D35"/>
    <w:rsid w:val="00651CC4"/>
    <w:rsid w:val="006527F9"/>
    <w:rsid w:val="006534F2"/>
    <w:rsid w:val="006536DD"/>
    <w:rsid w:val="006537DA"/>
    <w:rsid w:val="0065547D"/>
    <w:rsid w:val="00656B5A"/>
    <w:rsid w:val="00656E25"/>
    <w:rsid w:val="00657AA5"/>
    <w:rsid w:val="00657CE0"/>
    <w:rsid w:val="006600DF"/>
    <w:rsid w:val="006607AF"/>
    <w:rsid w:val="0066308D"/>
    <w:rsid w:val="0066557A"/>
    <w:rsid w:val="00666793"/>
    <w:rsid w:val="0066752C"/>
    <w:rsid w:val="00667625"/>
    <w:rsid w:val="00670205"/>
    <w:rsid w:val="00670A6B"/>
    <w:rsid w:val="00671462"/>
    <w:rsid w:val="00672FB3"/>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5E99"/>
    <w:rsid w:val="006B7D80"/>
    <w:rsid w:val="006C0240"/>
    <w:rsid w:val="006C042A"/>
    <w:rsid w:val="006C32B1"/>
    <w:rsid w:val="006C32D7"/>
    <w:rsid w:val="006C33CB"/>
    <w:rsid w:val="006C4030"/>
    <w:rsid w:val="006C4B6B"/>
    <w:rsid w:val="006C55D8"/>
    <w:rsid w:val="006C63E4"/>
    <w:rsid w:val="006C6DDE"/>
    <w:rsid w:val="006D630C"/>
    <w:rsid w:val="006D77AB"/>
    <w:rsid w:val="006D7CE0"/>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871"/>
    <w:rsid w:val="00710DC5"/>
    <w:rsid w:val="00712338"/>
    <w:rsid w:val="007140FB"/>
    <w:rsid w:val="00716A25"/>
    <w:rsid w:val="00722DA7"/>
    <w:rsid w:val="00723157"/>
    <w:rsid w:val="00723517"/>
    <w:rsid w:val="00723DBB"/>
    <w:rsid w:val="00723F16"/>
    <w:rsid w:val="00726536"/>
    <w:rsid w:val="007276F9"/>
    <w:rsid w:val="007304DE"/>
    <w:rsid w:val="00730560"/>
    <w:rsid w:val="00730FB0"/>
    <w:rsid w:val="00731E14"/>
    <w:rsid w:val="007328FA"/>
    <w:rsid w:val="00734385"/>
    <w:rsid w:val="00737EE5"/>
    <w:rsid w:val="00741AF7"/>
    <w:rsid w:val="00741F60"/>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1351"/>
    <w:rsid w:val="007742B7"/>
    <w:rsid w:val="00774DBC"/>
    <w:rsid w:val="007811FA"/>
    <w:rsid w:val="00783497"/>
    <w:rsid w:val="00783534"/>
    <w:rsid w:val="00785158"/>
    <w:rsid w:val="00787A76"/>
    <w:rsid w:val="00787A90"/>
    <w:rsid w:val="00787F43"/>
    <w:rsid w:val="0079066D"/>
    <w:rsid w:val="00790730"/>
    <w:rsid w:val="00791272"/>
    <w:rsid w:val="00791466"/>
    <w:rsid w:val="00792212"/>
    <w:rsid w:val="00792F1C"/>
    <w:rsid w:val="00795EC8"/>
    <w:rsid w:val="007969CF"/>
    <w:rsid w:val="0079738C"/>
    <w:rsid w:val="007A08B0"/>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4907"/>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677AF"/>
    <w:rsid w:val="00970F3A"/>
    <w:rsid w:val="00972A8A"/>
    <w:rsid w:val="00972E2D"/>
    <w:rsid w:val="00973A31"/>
    <w:rsid w:val="00974550"/>
    <w:rsid w:val="00975E3D"/>
    <w:rsid w:val="00976CAE"/>
    <w:rsid w:val="00977E29"/>
    <w:rsid w:val="009820ED"/>
    <w:rsid w:val="00983C93"/>
    <w:rsid w:val="009848E6"/>
    <w:rsid w:val="00985E2D"/>
    <w:rsid w:val="00985F87"/>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0C2C"/>
    <w:rsid w:val="00A111A0"/>
    <w:rsid w:val="00A138C2"/>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47D7"/>
    <w:rsid w:val="00AD5189"/>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105"/>
    <w:rsid w:val="00B20A96"/>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5BC0"/>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3D0C"/>
    <w:rsid w:val="00B94436"/>
    <w:rsid w:val="00B94FCA"/>
    <w:rsid w:val="00B96ADB"/>
    <w:rsid w:val="00B975D9"/>
    <w:rsid w:val="00BA0450"/>
    <w:rsid w:val="00BA045A"/>
    <w:rsid w:val="00BA5A5C"/>
    <w:rsid w:val="00BA5E4E"/>
    <w:rsid w:val="00BA625F"/>
    <w:rsid w:val="00BA6FF1"/>
    <w:rsid w:val="00BB0B40"/>
    <w:rsid w:val="00BB27C2"/>
    <w:rsid w:val="00BB287E"/>
    <w:rsid w:val="00BB3EA1"/>
    <w:rsid w:val="00BB42EE"/>
    <w:rsid w:val="00BC27C8"/>
    <w:rsid w:val="00BC49EE"/>
    <w:rsid w:val="00BC505C"/>
    <w:rsid w:val="00BC73E1"/>
    <w:rsid w:val="00BD26CD"/>
    <w:rsid w:val="00BD2CCB"/>
    <w:rsid w:val="00BD59CB"/>
    <w:rsid w:val="00BD5D16"/>
    <w:rsid w:val="00BD689A"/>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49"/>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E0F"/>
    <w:rsid w:val="00C25CB5"/>
    <w:rsid w:val="00C26719"/>
    <w:rsid w:val="00C31911"/>
    <w:rsid w:val="00C32775"/>
    <w:rsid w:val="00C328F0"/>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1E2E"/>
    <w:rsid w:val="00C9366C"/>
    <w:rsid w:val="00C94218"/>
    <w:rsid w:val="00C942E7"/>
    <w:rsid w:val="00C95549"/>
    <w:rsid w:val="00C95BBA"/>
    <w:rsid w:val="00C95F22"/>
    <w:rsid w:val="00CA16AF"/>
    <w:rsid w:val="00CA26B1"/>
    <w:rsid w:val="00CA44E3"/>
    <w:rsid w:val="00CA576A"/>
    <w:rsid w:val="00CA6A35"/>
    <w:rsid w:val="00CB2C41"/>
    <w:rsid w:val="00CB30B5"/>
    <w:rsid w:val="00CB310C"/>
    <w:rsid w:val="00CB40EB"/>
    <w:rsid w:val="00CB5799"/>
    <w:rsid w:val="00CB5B28"/>
    <w:rsid w:val="00CB6674"/>
    <w:rsid w:val="00CC1799"/>
    <w:rsid w:val="00CC2B36"/>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3A0"/>
    <w:rsid w:val="00CD5AD1"/>
    <w:rsid w:val="00CD5CE8"/>
    <w:rsid w:val="00CD6D4A"/>
    <w:rsid w:val="00CE11C9"/>
    <w:rsid w:val="00CE2525"/>
    <w:rsid w:val="00CE25F1"/>
    <w:rsid w:val="00CE37BB"/>
    <w:rsid w:val="00CE3C25"/>
    <w:rsid w:val="00CE4C16"/>
    <w:rsid w:val="00CE5ABA"/>
    <w:rsid w:val="00CE736D"/>
    <w:rsid w:val="00CF2163"/>
    <w:rsid w:val="00CF24CA"/>
    <w:rsid w:val="00CF32DA"/>
    <w:rsid w:val="00CF5FF9"/>
    <w:rsid w:val="00CF6DCD"/>
    <w:rsid w:val="00D00395"/>
    <w:rsid w:val="00D03C01"/>
    <w:rsid w:val="00D04E35"/>
    <w:rsid w:val="00D054C9"/>
    <w:rsid w:val="00D06CE7"/>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3389"/>
    <w:rsid w:val="00D35265"/>
    <w:rsid w:val="00D374E7"/>
    <w:rsid w:val="00D41914"/>
    <w:rsid w:val="00D42F0B"/>
    <w:rsid w:val="00D46A1C"/>
    <w:rsid w:val="00D52AB1"/>
    <w:rsid w:val="00D568D6"/>
    <w:rsid w:val="00D60F88"/>
    <w:rsid w:val="00D61407"/>
    <w:rsid w:val="00D648A8"/>
    <w:rsid w:val="00D649DA"/>
    <w:rsid w:val="00D654CA"/>
    <w:rsid w:val="00D65598"/>
    <w:rsid w:val="00D671CB"/>
    <w:rsid w:val="00D67713"/>
    <w:rsid w:val="00D7038C"/>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656"/>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576A5"/>
    <w:rsid w:val="00E61A45"/>
    <w:rsid w:val="00E6298A"/>
    <w:rsid w:val="00E640E1"/>
    <w:rsid w:val="00E67204"/>
    <w:rsid w:val="00E67BC4"/>
    <w:rsid w:val="00E7019F"/>
    <w:rsid w:val="00E70CF4"/>
    <w:rsid w:val="00E72C6A"/>
    <w:rsid w:val="00E731A1"/>
    <w:rsid w:val="00E74F93"/>
    <w:rsid w:val="00E75DF0"/>
    <w:rsid w:val="00E7632B"/>
    <w:rsid w:val="00E770AB"/>
    <w:rsid w:val="00E77837"/>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0FC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4DBA"/>
    <w:rsid w:val="00EE5F45"/>
    <w:rsid w:val="00EE76C8"/>
    <w:rsid w:val="00EE7E0A"/>
    <w:rsid w:val="00EF20BE"/>
    <w:rsid w:val="00EF7DD4"/>
    <w:rsid w:val="00F00B3C"/>
    <w:rsid w:val="00F011BC"/>
    <w:rsid w:val="00F023E1"/>
    <w:rsid w:val="00F158A3"/>
    <w:rsid w:val="00F165ED"/>
    <w:rsid w:val="00F2017D"/>
    <w:rsid w:val="00F2052C"/>
    <w:rsid w:val="00F24980"/>
    <w:rsid w:val="00F259B6"/>
    <w:rsid w:val="00F30FC5"/>
    <w:rsid w:val="00F3118B"/>
    <w:rsid w:val="00F32B78"/>
    <w:rsid w:val="00F37412"/>
    <w:rsid w:val="00F3754A"/>
    <w:rsid w:val="00F40797"/>
    <w:rsid w:val="00F42885"/>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00CD"/>
    <w:rsid w:val="00FB0C31"/>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5F7"/>
    <w:rsid w:val="00FD0793"/>
    <w:rsid w:val="00FD0E4B"/>
    <w:rsid w:val="00FD0E80"/>
    <w:rsid w:val="00FD1E41"/>
    <w:rsid w:val="00FD39AE"/>
    <w:rsid w:val="00FD3C15"/>
    <w:rsid w:val="00FD50AF"/>
    <w:rsid w:val="00FD53C6"/>
    <w:rsid w:val="00FD785F"/>
    <w:rsid w:val="00FE1399"/>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0522502"/>
  <w15:docId w15:val="{CD0BB060-95B9-4678-AFF9-01DCE8CC9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8313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Styl2">
    <w:name w:val="Styl2"/>
    <w:basedOn w:val="Normalny"/>
    <w:link w:val="Styl2Znak"/>
    <w:qFormat/>
    <w:rsid w:val="00783497"/>
    <w:pPr>
      <w:widowControl w:val="0"/>
      <w:numPr>
        <w:numId w:val="48"/>
      </w:numPr>
      <w:adjustRightInd w:val="0"/>
      <w:spacing w:before="60" w:after="60" w:line="240" w:lineRule="auto"/>
      <w:jc w:val="left"/>
      <w:textAlignment w:val="baseline"/>
    </w:pPr>
    <w:rPr>
      <w:rFonts w:ascii="Calibri" w:hAnsi="Calibri"/>
      <w:bCs/>
      <w:szCs w:val="22"/>
      <w:lang w:eastAsia="pl-PL"/>
    </w:rPr>
  </w:style>
  <w:style w:type="character" w:customStyle="1" w:styleId="Styl2Znak">
    <w:name w:val="Styl2 Znak"/>
    <w:link w:val="Styl2"/>
    <w:rsid w:val="00783497"/>
    <w:rPr>
      <w:rFonts w:ascii="Calibri" w:eastAsia="Times New Roman" w:hAnsi="Calibri" w:cs="Times New Roman"/>
      <w:bCs/>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53013">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71922481">
      <w:bodyDiv w:val="1"/>
      <w:marLeft w:val="0"/>
      <w:marRight w:val="0"/>
      <w:marTop w:val="0"/>
      <w:marBottom w:val="0"/>
      <w:divBdr>
        <w:top w:val="none" w:sz="0" w:space="0" w:color="auto"/>
        <w:left w:val="none" w:sz="0" w:space="0" w:color="auto"/>
        <w:bottom w:val="none" w:sz="0" w:space="0" w:color="auto"/>
        <w:right w:val="none" w:sz="0" w:space="0" w:color="auto"/>
      </w:divBdr>
    </w:div>
    <w:div w:id="536241938">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7538095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084032837">
      <w:bodyDiv w:val="1"/>
      <w:marLeft w:val="0"/>
      <w:marRight w:val="0"/>
      <w:marTop w:val="0"/>
      <w:marBottom w:val="0"/>
      <w:divBdr>
        <w:top w:val="none" w:sz="0" w:space="0" w:color="auto"/>
        <w:left w:val="none" w:sz="0" w:space="0" w:color="auto"/>
        <w:bottom w:val="none" w:sz="0" w:space="0" w:color="auto"/>
        <w:right w:val="none" w:sz="0" w:space="0" w:color="auto"/>
      </w:divBdr>
    </w:div>
    <w:div w:id="1249314638">
      <w:bodyDiv w:val="1"/>
      <w:marLeft w:val="0"/>
      <w:marRight w:val="0"/>
      <w:marTop w:val="0"/>
      <w:marBottom w:val="0"/>
      <w:divBdr>
        <w:top w:val="none" w:sz="0" w:space="0" w:color="auto"/>
        <w:left w:val="none" w:sz="0" w:space="0" w:color="auto"/>
        <w:bottom w:val="none" w:sz="0" w:space="0" w:color="auto"/>
        <w:right w:val="none" w:sz="0" w:space="0" w:color="auto"/>
      </w:divBdr>
    </w:div>
    <w:div w:id="1479297598">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117361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1.1 do SWZ - Specyfikacja.docx</dmsv2BaseFileName>
    <dmsv2BaseDisplayName xmlns="http://schemas.microsoft.com/sharepoint/v3">Załącznik nr 1.1 do SWZ - Specyfikacja</dmsv2BaseDisplayName>
    <dmsv2SWPP2ObjectNumber xmlns="http://schemas.microsoft.com/sharepoint/v3">POST/DYS/OLD/GZ/04361/2025                        </dmsv2SWPP2ObjectNumber>
    <dmsv2SWPP2SumMD5 xmlns="http://schemas.microsoft.com/sharepoint/v3">44bdd0a099845401ff6ad3567c94733a</dmsv2SWPP2SumMD5>
    <dmsv2BaseMoved xmlns="http://schemas.microsoft.com/sharepoint/v3">false</dmsv2BaseMoved>
    <dmsv2BaseIsSensitive xmlns="http://schemas.microsoft.com/sharepoint/v3">true</dmsv2BaseIsSensitive>
    <dmsv2SWPP2IDSWPP2 xmlns="http://schemas.microsoft.com/sharepoint/v3">700674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23901944</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00000001000700020000000000010003</dmsv2SWPP2ObjectDepartment>
    <dmsv2SWPP2ObjectName xmlns="http://schemas.microsoft.com/sharepoint/v3">Postępowanie</dmsv2SWPP2ObjectName>
    <_dlc_DocId xmlns="a19cb1c7-c5c7-46d4-85ae-d83685407bba">JEUP5JKVCYQC-1440096624-11471</_dlc_DocId>
    <_dlc_DocIdUrl xmlns="a19cb1c7-c5c7-46d4-85ae-d83685407bba">
      <Url>https://swpp2.dms.gkpge.pl/sites/41/_layouts/15/DocIdRedir.aspx?ID=JEUP5JKVCYQC-1440096624-11471</Url>
      <Description>JEUP5JKVCYQC-1440096624-11471</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a19cb1c7-c5c7-46d4-85ae-d83685407bba"/>
    <ds:schemaRef ds:uri="http://purl.org/dc/elements/1.1/"/>
    <ds:schemaRef ds:uri="http://schemas.microsoft.com/sharepoint/v3"/>
    <ds:schemaRef ds:uri="http://www.w3.org/XML/1998/namespace"/>
    <ds:schemaRef ds:uri="http://purl.org/dc/dcmityp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4694E0AF-9AC9-4BC6-ADD0-6C11EA465698}"/>
</file>

<file path=customXml/itemProps5.xml><?xml version="1.0" encoding="utf-8"?>
<ds:datastoreItem xmlns:ds="http://schemas.openxmlformats.org/officeDocument/2006/customXml" ds:itemID="{990476CE-31DA-4CA4-9037-E04B0CAFE273}">
  <ds:schemaRefs>
    <ds:schemaRef ds:uri="http://schemas.microsoft.com/sharepoint/events"/>
  </ds:schemaRefs>
</ds:datastoreItem>
</file>

<file path=customXml/itemProps6.xml><?xml version="1.0" encoding="utf-8"?>
<ds:datastoreItem xmlns:ds="http://schemas.openxmlformats.org/officeDocument/2006/customXml" ds:itemID="{25363FF1-26B7-4D99-93BB-B8266F0C3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360</Words>
  <Characters>2161</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Klimacki Dariusz [PGE Dystr. O.Łódź]</cp:lastModifiedBy>
  <cp:revision>10</cp:revision>
  <cp:lastPrinted>2020-03-02T09:58:00Z</cp:lastPrinted>
  <dcterms:created xsi:type="dcterms:W3CDTF">2023-05-17T04:51:00Z</dcterms:created>
  <dcterms:modified xsi:type="dcterms:W3CDTF">2025-12-03T11:12:00Z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8e6f6974-1b7a-43a1-a223-fbbd586d9855</vt:lpwstr>
  </property>
</Properties>
</file>